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CE0B6C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CE0B6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7"/>
        </w:rPr>
        <w:t>(UnitedHealthcare)</w:t>
      </w:r>
    </w:p>
    <w:p w:rsidR="00000000" w:rsidRDefault="00CE0B6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450"/>
      </w:pPr>
      <w:r>
        <w:rPr>
          <w:spacing w:val="-6"/>
        </w:rPr>
        <w:t>Advocare</w:t>
      </w:r>
      <w:r>
        <w:rPr>
          <w:spacing w:val="-4"/>
        </w:rPr>
        <w:t xml:space="preserve"> </w:t>
      </w:r>
      <w:r>
        <w:rPr>
          <w:spacing w:val="-5"/>
        </w:rPr>
        <w:t>(Security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4"/>
        </w:rPr>
        <w:t>Plan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5"/>
        </w:rPr>
        <w:t>Wisconsin,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5"/>
        </w:rPr>
        <w:t>Inc.)</w:t>
      </w:r>
    </w:p>
    <w:p w:rsidR="00000000" w:rsidRDefault="00CE0B6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266"/>
      </w:pPr>
      <w:r>
        <w:rPr>
          <w:spacing w:val="-7"/>
        </w:rPr>
        <w:t>Anthem</w:t>
      </w:r>
      <w:r>
        <w:rPr>
          <w:spacing w:val="-5"/>
        </w:rPr>
        <w:t xml:space="preserve"> MediBlue</w:t>
      </w:r>
      <w:r>
        <w:rPr>
          <w:spacing w:val="-6"/>
        </w:rPr>
        <w:t xml:space="preserve"> </w:t>
      </w:r>
      <w:r>
        <w:rPr>
          <w:spacing w:val="-3"/>
        </w:rPr>
        <w:t>Access</w:t>
      </w:r>
      <w:r>
        <w:rPr>
          <w:spacing w:val="5"/>
        </w:rPr>
        <w:t xml:space="preserve"> </w:t>
      </w:r>
      <w:r>
        <w:rPr>
          <w:spacing w:val="-6"/>
        </w:rPr>
        <w:t>(Anthem</w:t>
      </w:r>
      <w:r>
        <w:rPr>
          <w:spacing w:val="-4"/>
        </w:rPr>
        <w:t xml:space="preserve"> 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rFonts w:ascii="Times New Roman" w:hAnsi="Times New Roman" w:cs="Times New Roman"/>
          <w:spacing w:val="32"/>
          <w:w w:val="101"/>
        </w:rPr>
        <w:t xml:space="preserve"> </w:t>
      </w:r>
      <w:r>
        <w:rPr>
          <w:spacing w:val="-7"/>
        </w:rPr>
        <w:t xml:space="preserve">and </w:t>
      </w:r>
      <w:r>
        <w:rPr>
          <w:spacing w:val="-4"/>
        </w:rPr>
        <w:t>Blue</w:t>
      </w:r>
      <w:r>
        <w:rPr>
          <w:spacing w:val="-7"/>
        </w:rPr>
        <w:t xml:space="preserve"> </w:t>
      </w:r>
      <w:r>
        <w:rPr>
          <w:spacing w:val="-5"/>
        </w:rPr>
        <w:t>Shield)</w:t>
      </w:r>
    </w:p>
    <w:p w:rsidR="00000000" w:rsidRDefault="00CE0B6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081"/>
      </w:pPr>
      <w:r>
        <w:rPr>
          <w:spacing w:val="-7"/>
        </w:rPr>
        <w:t xml:space="preserve">Anthem </w:t>
      </w:r>
      <w:r>
        <w:rPr>
          <w:spacing w:val="-5"/>
        </w:rPr>
        <w:t>MediBlue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3"/>
        </w:rPr>
        <w:t xml:space="preserve"> </w:t>
      </w:r>
      <w:r>
        <w:rPr>
          <w:spacing w:val="-6"/>
        </w:rPr>
        <w:t>(Anthem</w:t>
      </w:r>
      <w:r>
        <w:rPr>
          <w:spacing w:val="-7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10"/>
        </w:rPr>
        <w:t>and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4"/>
        </w:rPr>
        <w:t>Blue</w:t>
      </w:r>
      <w:r>
        <w:rPr>
          <w:spacing w:val="-1"/>
        </w:rPr>
        <w:t xml:space="preserve"> </w:t>
      </w:r>
      <w:r>
        <w:rPr>
          <w:spacing w:val="-5"/>
        </w:rPr>
        <w:t>Shield)</w:t>
      </w:r>
    </w:p>
    <w:p w:rsidR="00000000" w:rsidRDefault="00CE0B6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266"/>
      </w:pPr>
      <w:r>
        <w:rPr>
          <w:spacing w:val="-5"/>
        </w:rPr>
        <w:t>Assurance</w:t>
      </w:r>
      <w:r>
        <w:rPr>
          <w:spacing w:val="-6"/>
        </w:rPr>
        <w:t xml:space="preserve"> </w:t>
      </w:r>
      <w:r>
        <w:rPr>
          <w:spacing w:val="-5"/>
        </w:rPr>
        <w:t>(Security</w:t>
      </w:r>
      <w:r>
        <w:rPr>
          <w:spacing w:val="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4"/>
        </w:rPr>
        <w:t>Plan</w:t>
      </w:r>
      <w:r>
        <w:rPr>
          <w:spacing w:val="-6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5"/>
        </w:rPr>
        <w:t>Wisconsin,</w:t>
      </w:r>
      <w:r>
        <w:rPr>
          <w:rFonts w:ascii="Times New Roman" w:hAnsi="Times New Roman" w:cs="Times New Roman"/>
          <w:spacing w:val="16"/>
          <w:w w:val="101"/>
        </w:rPr>
        <w:t xml:space="preserve"> </w:t>
      </w:r>
      <w:r>
        <w:rPr>
          <w:spacing w:val="-5"/>
        </w:rPr>
        <w:t>Inc.)</w:t>
      </w:r>
    </w:p>
    <w:p w:rsidR="00000000" w:rsidRDefault="00CE0B6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567"/>
      </w:pP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8"/>
        </w:rPr>
        <w:t>Improvement</w:t>
      </w:r>
      <w:r>
        <w:rPr>
          <w:spacing w:val="-2"/>
        </w:rPr>
        <w:t xml:space="preserve"> </w:t>
      </w:r>
      <w:r>
        <w:rPr>
          <w:spacing w:val="-4"/>
        </w:rPr>
        <w:t>Plus</w:t>
      </w:r>
      <w:r>
        <w:rPr>
          <w:spacing w:val="8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8"/>
        </w:rPr>
        <w:t>Advantage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5"/>
        </w:rPr>
        <w:t>(Care</w:t>
      </w:r>
      <w:r>
        <w:rPr>
          <w:spacing w:val="2"/>
        </w:rPr>
        <w:t xml:space="preserve"> </w:t>
      </w:r>
      <w:r>
        <w:rPr>
          <w:spacing w:val="-8"/>
        </w:rPr>
        <w:t>Improvement</w:t>
      </w:r>
      <w:r>
        <w:rPr>
          <w:spacing w:val="1"/>
        </w:rPr>
        <w:t xml:space="preserve"> </w:t>
      </w:r>
      <w:r>
        <w:rPr>
          <w:spacing w:val="-3"/>
        </w:rPr>
        <w:t>Plus)</w:t>
      </w:r>
    </w:p>
    <w:p w:rsidR="00000000" w:rsidRDefault="00CE0B6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6"/>
        </w:rPr>
        <w:t>Dean</w:t>
      </w:r>
      <w:r>
        <w:rPr>
          <w:spacing w:val="-1"/>
        </w:rPr>
        <w:t xml:space="preserve"> </w:t>
      </w:r>
      <w:r>
        <w:rPr>
          <w:spacing w:val="-7"/>
        </w:rPr>
        <w:t>Advantage</w:t>
      </w:r>
      <w:r>
        <w:rPr>
          <w:spacing w:val="-3"/>
        </w:rPr>
        <w:t xml:space="preserve"> </w:t>
      </w:r>
      <w:r>
        <w:rPr>
          <w:spacing w:val="-5"/>
        </w:rPr>
        <w:t>(Dean</w:t>
      </w:r>
      <w:r>
        <w:rPr>
          <w:spacing w:val="-1"/>
        </w:rPr>
        <w:t xml:space="preserve"> </w:t>
      </w:r>
      <w:r>
        <w:rPr>
          <w:spacing w:val="-8"/>
        </w:rPr>
        <w:t>Advantage)</w:t>
      </w:r>
    </w:p>
    <w:p w:rsidR="00000000" w:rsidRDefault="00CE0B6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7"/>
        </w:rPr>
        <w:t>DeanCare</w:t>
      </w:r>
      <w:r>
        <w:rPr>
          <w:spacing w:val="-5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5"/>
        </w:rPr>
        <w:t>(Dean</w:t>
      </w:r>
      <w:r>
        <w:rPr>
          <w:spacing w:val="-7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Plan,</w:t>
      </w:r>
      <w:r>
        <w:rPr>
          <w:spacing w:val="-8"/>
        </w:rPr>
        <w:t xml:space="preserve"> </w:t>
      </w:r>
      <w:r>
        <w:rPr>
          <w:spacing w:val="-5"/>
        </w:rPr>
        <w:t>Inc.)</w:t>
      </w:r>
    </w:p>
    <w:p w:rsidR="00000000" w:rsidRDefault="00CE0B6C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E0B6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spacing w:before="59"/>
        <w:ind w:right="1081"/>
      </w:pPr>
      <w:r>
        <w:rPr>
          <w:spacing w:val="-7"/>
        </w:rPr>
        <w:t>Gundersen</w:t>
      </w:r>
      <w:r>
        <w:rPr>
          <w:spacing w:val="-1"/>
        </w:rPr>
        <w:t xml:space="preserve"> </w:t>
      </w:r>
      <w:r>
        <w:rPr>
          <w:spacing w:val="-6"/>
        </w:rPr>
        <w:t>Senior</w:t>
      </w:r>
      <w:r>
        <w:rPr>
          <w:spacing w:val="2"/>
        </w:rPr>
        <w:t xml:space="preserve"> </w:t>
      </w:r>
      <w:r>
        <w:rPr>
          <w:spacing w:val="-7"/>
        </w:rPr>
        <w:t>Preferred</w:t>
      </w:r>
      <w:r>
        <w:rPr>
          <w:spacing w:val="-11"/>
        </w:rPr>
        <w:t xml:space="preserve"> </w:t>
      </w:r>
      <w:r>
        <w:rPr>
          <w:spacing w:val="-7"/>
        </w:rPr>
        <w:t>(Gundersen</w:t>
      </w:r>
      <w: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5"/>
        </w:rPr>
        <w:t>Plan, Inc.)</w:t>
      </w:r>
    </w:p>
    <w:p w:rsidR="00000000" w:rsidRDefault="00CE0B6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2974"/>
      </w:pPr>
      <w:r>
        <w:rPr>
          <w:spacing w:val="-8"/>
        </w:rPr>
        <w:t>HealthPartners</w:t>
      </w:r>
      <w:r>
        <w:rPr>
          <w:spacing w:val="18"/>
        </w:rPr>
        <w:t xml:space="preserve"> </w:t>
      </w:r>
      <w:r>
        <w:rPr>
          <w:spacing w:val="-3"/>
        </w:rPr>
        <w:t>Wisconsin</w:t>
      </w:r>
      <w:r>
        <w:rPr>
          <w:spacing w:val="7"/>
        </w:rPr>
        <w:t xml:space="preserve"> </w:t>
      </w:r>
      <w:r>
        <w:rPr>
          <w:spacing w:val="-8"/>
        </w:rPr>
        <w:t>Freedom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7"/>
        </w:rPr>
        <w:t>(HealthPartners)</w:t>
      </w:r>
    </w:p>
    <w:p w:rsidR="00000000" w:rsidRDefault="00CE0B6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2000"/>
      </w:pPr>
      <w:r>
        <w:rPr>
          <w:spacing w:val="-7"/>
        </w:rPr>
        <w:t>Humana</w:t>
      </w:r>
      <w:r>
        <w:rPr>
          <w:spacing w:val="-2"/>
        </w:rPr>
        <w:t xml:space="preserve"> </w:t>
      </w:r>
      <w:r>
        <w:rPr>
          <w:spacing w:val="-4"/>
        </w:rPr>
        <w:t>Gold</w:t>
      </w:r>
      <w:r>
        <w:rPr>
          <w:spacing w:val="-3"/>
        </w:rPr>
        <w:t xml:space="preserve"> </w:t>
      </w:r>
      <w:r>
        <w:rPr>
          <w:spacing w:val="-4"/>
        </w:rPr>
        <w:t xml:space="preserve">Choice </w:t>
      </w:r>
      <w:r>
        <w:rPr>
          <w:spacing w:val="-6"/>
        </w:rPr>
        <w:t>(Humana</w:t>
      </w:r>
      <w:r>
        <w:rPr>
          <w:spacing w:val="-1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CE0B6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2410"/>
      </w:pPr>
      <w:r>
        <w:rPr>
          <w:spacing w:val="-7"/>
        </w:rPr>
        <w:t>Humana</w:t>
      </w:r>
      <w:r>
        <w:rPr>
          <w:spacing w:val="-6"/>
        </w:rPr>
        <w:t xml:space="preserve">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2"/>
        </w:rPr>
        <w:t xml:space="preserve"> </w:t>
      </w:r>
      <w:r>
        <w:rPr>
          <w:spacing w:val="-6"/>
        </w:rPr>
        <w:t xml:space="preserve">(Humana </w:t>
      </w:r>
      <w:r>
        <w:rPr>
          <w:spacing w:val="-1"/>
        </w:rPr>
        <w:t>WI</w:t>
      </w:r>
      <w:r>
        <w:rPr>
          <w:spacing w:val="2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7"/>
        </w:rPr>
        <w:t>Organization</w:t>
      </w:r>
      <w:r>
        <w:rPr>
          <w:spacing w:val="3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6"/>
        </w:rPr>
        <w:t>Corp)</w:t>
      </w:r>
    </w:p>
    <w:p w:rsidR="00000000" w:rsidRDefault="00CE0B6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</w:pPr>
      <w:r>
        <w:rPr>
          <w:spacing w:val="-7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CE0B6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2000"/>
      </w:pPr>
      <w:r>
        <w:rPr>
          <w:spacing w:val="-4"/>
        </w:rPr>
        <w:t>Medica Prime</w:t>
      </w:r>
      <w:r>
        <w:rPr>
          <w:spacing w:val="-3"/>
        </w:rPr>
        <w:t xml:space="preserve"> </w:t>
      </w:r>
      <w:r>
        <w:rPr>
          <w:spacing w:val="-6"/>
        </w:rPr>
        <w:t>Solution</w:t>
      </w:r>
      <w:r>
        <w:rPr>
          <w:spacing w:val="-4"/>
        </w:rPr>
        <w:t xml:space="preserve"> (Medica</w:t>
      </w:r>
      <w:r>
        <w:rPr>
          <w:spacing w:val="-3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7"/>
        </w:rPr>
        <w:t>Company)</w:t>
      </w:r>
    </w:p>
    <w:p w:rsidR="00000000" w:rsidRDefault="00CE0B6C">
      <w:pPr>
        <w:pStyle w:val="BodyText"/>
        <w:numPr>
          <w:ilvl w:val="0"/>
          <w:numId w:val="4"/>
        </w:numPr>
        <w:tabs>
          <w:tab w:val="left" w:pos="1330"/>
        </w:tabs>
        <w:kinsoku w:val="0"/>
        <w:overflowPunct w:val="0"/>
        <w:ind w:right="1266"/>
      </w:pPr>
      <w:r>
        <w:rPr>
          <w:spacing w:val="-5"/>
        </w:rPr>
        <w:t>Medical</w:t>
      </w:r>
      <w:r>
        <w:rPr>
          <w:spacing w:val="6"/>
        </w:rPr>
        <w:t xml:space="preserve"> </w:t>
      </w:r>
      <w:r>
        <w:rPr>
          <w:spacing w:val="-5"/>
        </w:rPr>
        <w:t>Associates</w:t>
      </w:r>
      <w:r>
        <w:rPr>
          <w:spacing w:val="7"/>
        </w:rPr>
        <w:t xml:space="preserve"> </w:t>
      </w:r>
      <w:r>
        <w:rPr>
          <w:spacing w:val="-5"/>
        </w:rPr>
        <w:t>(Medical</w:t>
      </w:r>
      <w:r>
        <w:rPr>
          <w:spacing w:val="6"/>
        </w:rPr>
        <w:t xml:space="preserve"> </w:t>
      </w:r>
      <w:r>
        <w:rPr>
          <w:spacing w:val="-5"/>
        </w:rPr>
        <w:t>Associates</w:t>
      </w:r>
      <w:r>
        <w:rPr>
          <w:spacing w:val="8"/>
        </w:rPr>
        <w:t xml:space="preserve"> </w:t>
      </w:r>
      <w:r>
        <w:rPr>
          <w:spacing w:val="-3"/>
        </w:rPr>
        <w:t>Clinic</w:t>
      </w:r>
      <w:r>
        <w:rPr>
          <w:rFonts w:ascii="Times New Roman" w:hAnsi="Times New Roman" w:cs="Times New Roman"/>
          <w:spacing w:val="34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4"/>
        </w:rPr>
        <w:t>Plan</w:t>
      </w:r>
      <w:r>
        <w:rPr>
          <w:spacing w:val="-7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3"/>
        </w:rPr>
        <w:t>Wisconsi)</w:t>
      </w:r>
    </w:p>
    <w:p w:rsidR="00000000" w:rsidRDefault="00CE0B6C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E0B6C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spacing w:before="59"/>
        <w:ind w:left="811" w:right="1818" w:hanging="595"/>
      </w:pPr>
      <w:r>
        <w:rPr>
          <w:spacing w:val="-6"/>
        </w:rPr>
        <w:t>Network</w:t>
      </w:r>
      <w:r>
        <w:rPr>
          <w:spacing w:val="8"/>
        </w:rPr>
        <w:t xml:space="preserve"> </w:t>
      </w:r>
      <w:r>
        <w:rPr>
          <w:spacing w:val="-6"/>
        </w:rPr>
        <w:t>(Network</w:t>
      </w:r>
      <w:r>
        <w:rPr>
          <w:spacing w:val="8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6"/>
        </w:rPr>
        <w:t>Medicare</w:t>
      </w:r>
      <w:r>
        <w:t xml:space="preserve"> </w:t>
      </w:r>
      <w:r>
        <w:rPr>
          <w:spacing w:val="-8"/>
        </w:rPr>
        <w:t>Advantage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5"/>
        </w:rPr>
        <w:t>Plans)</w:t>
      </w:r>
    </w:p>
    <w:p w:rsidR="00000000" w:rsidRDefault="00CE0B6C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right="888" w:hanging="595"/>
      </w:pPr>
      <w:r>
        <w:rPr>
          <w:spacing w:val="-6"/>
        </w:rPr>
        <w:t>NetworkPrime</w:t>
      </w:r>
      <w:r>
        <w:t xml:space="preserve"> </w:t>
      </w:r>
      <w:r>
        <w:rPr>
          <w:spacing w:val="-6"/>
        </w:rPr>
        <w:t>(Network</w:t>
      </w:r>
      <w:r>
        <w:rPr>
          <w:spacing w:val="11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6"/>
        </w:rPr>
        <w:t>Medicare</w:t>
      </w:r>
      <w:r>
        <w:rPr>
          <w:spacing w:val="3"/>
        </w:rPr>
        <w:t xml:space="preserve"> </w:t>
      </w:r>
      <w:r>
        <w:rPr>
          <w:spacing w:val="-8"/>
        </w:rPr>
        <w:t>Advantage</w:t>
      </w:r>
      <w:r>
        <w:rPr>
          <w:rFonts w:ascii="Times New Roman" w:hAnsi="Times New Roman" w:cs="Times New Roman"/>
          <w:spacing w:val="37"/>
          <w:w w:val="101"/>
        </w:rPr>
        <w:t xml:space="preserve"> </w:t>
      </w:r>
      <w:r>
        <w:rPr>
          <w:spacing w:val="-5"/>
        </w:rPr>
        <w:t>Plans)</w:t>
      </w:r>
    </w:p>
    <w:p w:rsidR="00000000" w:rsidRDefault="00CE0B6C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right="1370" w:hanging="595"/>
      </w:pPr>
      <w:r>
        <w:rPr>
          <w:spacing w:val="-6"/>
        </w:rPr>
        <w:t>Secure</w:t>
      </w:r>
      <w:r>
        <w:rPr>
          <w:spacing w:val="-5"/>
        </w:rPr>
        <w:t xml:space="preserve"> Saver (Security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4"/>
        </w:rPr>
        <w:t>Plan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5"/>
        </w:rPr>
        <w:t>Wisconsin,</w:t>
      </w:r>
      <w:r>
        <w:rPr>
          <w:rFonts w:ascii="Times New Roman" w:hAnsi="Times New Roman" w:cs="Times New Roman"/>
          <w:spacing w:val="24"/>
          <w:w w:val="101"/>
        </w:rPr>
        <w:t xml:space="preserve"> </w:t>
      </w:r>
      <w:r>
        <w:rPr>
          <w:spacing w:val="-5"/>
        </w:rPr>
        <w:t>Inc.)</w:t>
      </w:r>
    </w:p>
    <w:p w:rsidR="00000000" w:rsidRDefault="00CE0B6C">
      <w:pPr>
        <w:pStyle w:val="BodyText"/>
        <w:numPr>
          <w:ilvl w:val="0"/>
          <w:numId w:val="4"/>
        </w:numPr>
        <w:tabs>
          <w:tab w:val="left" w:pos="812"/>
        </w:tabs>
        <w:kinsoku w:val="0"/>
        <w:overflowPunct w:val="0"/>
        <w:ind w:left="811" w:right="1370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CE0B6C">
      <w:pPr>
        <w:pStyle w:val="BodyText"/>
        <w:tabs>
          <w:tab w:val="left" w:pos="1022"/>
        </w:tabs>
        <w:kinsoku w:val="0"/>
        <w:overflowPunct w:val="0"/>
        <w:spacing w:before="59"/>
        <w:ind w:left="215" w:right="1450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7"/>
        </w:rPr>
        <w:t>ForwardHealth</w:t>
      </w:r>
      <w:r>
        <w:rPr>
          <w:spacing w:val="18"/>
        </w:rPr>
        <w:t xml:space="preserve"> </w:t>
      </w:r>
      <w:r>
        <w:rPr>
          <w:spacing w:val="-5"/>
        </w:rPr>
        <w:t>Medicaid</w:t>
      </w:r>
    </w:p>
    <w:p w:rsidR="00000000" w:rsidRDefault="00CE0B6C">
      <w:pPr>
        <w:pStyle w:val="BodyText"/>
        <w:tabs>
          <w:tab w:val="left" w:pos="1022"/>
        </w:tabs>
        <w:kinsoku w:val="0"/>
        <w:overflowPunct w:val="0"/>
        <w:spacing w:before="59"/>
        <w:ind w:left="215" w:right="1450" w:firstLine="0"/>
        <w:sectPr w:rsidR="00000000">
          <w:headerReference w:type="default" r:id="rId8"/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CE0B6C">
      <w:pPr>
        <w:pStyle w:val="BodyText"/>
        <w:numPr>
          <w:ilvl w:val="0"/>
          <w:numId w:val="3"/>
        </w:numPr>
        <w:tabs>
          <w:tab w:val="left" w:pos="1388"/>
        </w:tabs>
        <w:kinsoku w:val="0"/>
        <w:overflowPunct w:val="0"/>
        <w:spacing w:before="59"/>
        <w:ind w:hanging="1171"/>
      </w:pPr>
      <w:r>
        <w:rPr>
          <w:spacing w:val="-6"/>
        </w:rPr>
        <w:t>Care</w:t>
      </w:r>
      <w:r>
        <w:rPr>
          <w:spacing w:val="-8"/>
        </w:rPr>
        <w:t xml:space="preserve"> </w:t>
      </w:r>
      <w:r>
        <w:rPr>
          <w:spacing w:val="-1"/>
        </w:rPr>
        <w:t>WI</w:t>
      </w:r>
      <w:r>
        <w:t xml:space="preserve"> </w:t>
      </w:r>
      <w:r>
        <w:rPr>
          <w:spacing w:val="-4"/>
        </w:rPr>
        <w:t>First</w:t>
      </w:r>
    </w:p>
    <w:p w:rsidR="00000000" w:rsidRDefault="00CE0B6C">
      <w:pPr>
        <w:pStyle w:val="BodyText"/>
        <w:numPr>
          <w:ilvl w:val="0"/>
          <w:numId w:val="3"/>
        </w:numPr>
        <w:tabs>
          <w:tab w:val="left" w:pos="1388"/>
        </w:tabs>
        <w:kinsoku w:val="0"/>
        <w:overflowPunct w:val="0"/>
        <w:ind w:hanging="1171"/>
      </w:pPr>
      <w:r>
        <w:rPr>
          <w:spacing w:val="-7"/>
        </w:rPr>
        <w:t>Community</w:t>
      </w:r>
      <w:r>
        <w:rPr>
          <w:spacing w:val="15"/>
        </w:rPr>
        <w:t xml:space="preserve"> </w:t>
      </w:r>
      <w:r>
        <w:rPr>
          <w:spacing w:val="-8"/>
        </w:rPr>
        <w:t>Care</w:t>
      </w:r>
    </w:p>
    <w:p w:rsidR="00000000" w:rsidRDefault="00CE0B6C">
      <w:pPr>
        <w:pStyle w:val="BodyText"/>
        <w:numPr>
          <w:ilvl w:val="0"/>
          <w:numId w:val="3"/>
        </w:numPr>
        <w:tabs>
          <w:tab w:val="left" w:pos="1388"/>
        </w:tabs>
        <w:kinsoku w:val="0"/>
        <w:overflowPunct w:val="0"/>
        <w:ind w:hanging="1171"/>
      </w:pPr>
      <w:r>
        <w:rPr>
          <w:spacing w:val="-8"/>
        </w:rPr>
        <w:t>Compcare</w:t>
      </w:r>
    </w:p>
    <w:p w:rsidR="00000000" w:rsidRDefault="00CE0B6C">
      <w:pPr>
        <w:pStyle w:val="BodyText"/>
        <w:numPr>
          <w:ilvl w:val="0"/>
          <w:numId w:val="3"/>
        </w:numPr>
        <w:tabs>
          <w:tab w:val="left" w:pos="1388"/>
        </w:tabs>
        <w:kinsoku w:val="0"/>
        <w:overflowPunct w:val="0"/>
        <w:ind w:hanging="1171"/>
      </w:pPr>
      <w:r>
        <w:rPr>
          <w:spacing w:val="-5"/>
        </w:rPr>
        <w:t>Group</w:t>
      </w:r>
      <w:r>
        <w:rPr>
          <w:spacing w:val="-12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Cooperative</w:t>
      </w:r>
      <w:r>
        <w:rPr>
          <w:spacing w:val="-8"/>
        </w:rPr>
        <w:t xml:space="preserve"> </w:t>
      </w:r>
      <w:r>
        <w:rPr>
          <w:spacing w:val="-5"/>
        </w:rPr>
        <w:t>of</w:t>
      </w:r>
      <w:r>
        <w:rPr>
          <w:spacing w:val="-8"/>
        </w:rPr>
        <w:t xml:space="preserve"> </w:t>
      </w:r>
      <w:r>
        <w:rPr>
          <w:spacing w:val="-4"/>
        </w:rPr>
        <w:t>Eau</w:t>
      </w:r>
      <w:r>
        <w:rPr>
          <w:spacing w:val="-7"/>
        </w:rPr>
        <w:t xml:space="preserve"> </w:t>
      </w:r>
      <w:r>
        <w:rPr>
          <w:spacing w:val="-6"/>
        </w:rPr>
        <w:t>Claire</w:t>
      </w:r>
    </w:p>
    <w:p w:rsidR="00000000" w:rsidRDefault="00CE0B6C">
      <w:pPr>
        <w:pStyle w:val="BodyText"/>
        <w:numPr>
          <w:ilvl w:val="0"/>
          <w:numId w:val="3"/>
        </w:numPr>
        <w:tabs>
          <w:tab w:val="left" w:pos="1388"/>
        </w:tabs>
        <w:kinsoku w:val="0"/>
        <w:overflowPunct w:val="0"/>
        <w:ind w:hanging="1171"/>
      </w:pPr>
      <w:r>
        <w:rPr>
          <w:spacing w:val="-6"/>
        </w:rPr>
        <w:t>Lakeland</w:t>
      </w:r>
      <w:r>
        <w:rPr>
          <w:spacing w:val="-3"/>
        </w:rPr>
        <w:t xml:space="preserve"> </w:t>
      </w:r>
      <w:r>
        <w:rPr>
          <w:spacing w:val="-6"/>
        </w:rPr>
        <w:t>Care</w:t>
      </w:r>
      <w:r>
        <w:t xml:space="preserve"> </w:t>
      </w:r>
      <w:r>
        <w:rPr>
          <w:spacing w:val="-3"/>
        </w:rPr>
        <w:t>District</w:t>
      </w:r>
    </w:p>
    <w:p w:rsidR="00000000" w:rsidRDefault="00CE0B6C">
      <w:pPr>
        <w:pStyle w:val="BodyText"/>
        <w:numPr>
          <w:ilvl w:val="0"/>
          <w:numId w:val="3"/>
        </w:numPr>
        <w:tabs>
          <w:tab w:val="left" w:pos="1388"/>
        </w:tabs>
        <w:kinsoku w:val="0"/>
        <w:overflowPunct w:val="0"/>
        <w:ind w:hanging="1171"/>
      </w:pPr>
      <w:r>
        <w:rPr>
          <w:spacing w:val="-8"/>
        </w:rPr>
        <w:t>Managed</w:t>
      </w:r>
      <w:r>
        <w:t xml:space="preserve"> </w:t>
      </w:r>
      <w:r>
        <w:rPr>
          <w:spacing w:val="-6"/>
        </w:rPr>
        <w:t>Health</w:t>
      </w:r>
      <w:r>
        <w:rPr>
          <w:spacing w:val="1"/>
        </w:rPr>
        <w:t xml:space="preserve"> </w:t>
      </w:r>
      <w:r>
        <w:rPr>
          <w:spacing w:val="-4"/>
        </w:rPr>
        <w:t>Services</w:t>
      </w:r>
    </w:p>
    <w:p w:rsidR="00000000" w:rsidRDefault="00CE0B6C">
      <w:pPr>
        <w:pStyle w:val="BodyText"/>
        <w:numPr>
          <w:ilvl w:val="0"/>
          <w:numId w:val="3"/>
        </w:numPr>
        <w:tabs>
          <w:tab w:val="left" w:pos="1388"/>
        </w:tabs>
        <w:kinsoku w:val="0"/>
        <w:overflowPunct w:val="0"/>
        <w:ind w:hanging="1171"/>
      </w:pPr>
      <w:r>
        <w:rPr>
          <w:spacing w:val="-5"/>
        </w:rPr>
        <w:t>Milwaukee</w:t>
      </w:r>
      <w:r>
        <w:rPr>
          <w:spacing w:val="-6"/>
        </w:rPr>
        <w:t xml:space="preserve"> </w:t>
      </w:r>
      <w:r>
        <w:rPr>
          <w:spacing w:val="-8"/>
        </w:rPr>
        <w:t>County</w:t>
      </w:r>
      <w:r>
        <w:rPr>
          <w:spacing w:val="4"/>
        </w:rPr>
        <w:t xml:space="preserve"> </w:t>
      </w:r>
      <w:r>
        <w:rPr>
          <w:spacing w:val="-9"/>
        </w:rPr>
        <w:t>Department</w:t>
      </w:r>
      <w:r>
        <w:rPr>
          <w:spacing w:val="-4"/>
        </w:rPr>
        <w:t xml:space="preserve"> </w:t>
      </w:r>
      <w:r>
        <w:rPr>
          <w:spacing w:val="-5"/>
        </w:rPr>
        <w:t>of</w:t>
      </w:r>
      <w:r>
        <w:rPr>
          <w:spacing w:val="-7"/>
        </w:rPr>
        <w:t xml:space="preserve"> </w:t>
      </w:r>
      <w:r>
        <w:rPr>
          <w:spacing w:val="-5"/>
        </w:rPr>
        <w:t>Family</w:t>
      </w:r>
      <w:r>
        <w:rPr>
          <w:spacing w:val="4"/>
        </w:rPr>
        <w:t xml:space="preserve"> </w:t>
      </w:r>
      <w:r>
        <w:rPr>
          <w:spacing w:val="-8"/>
        </w:rPr>
        <w:t>Care</w:t>
      </w:r>
    </w:p>
    <w:p w:rsidR="00000000" w:rsidRDefault="00CE0B6C">
      <w:pPr>
        <w:pStyle w:val="BodyText"/>
        <w:numPr>
          <w:ilvl w:val="0"/>
          <w:numId w:val="3"/>
        </w:numPr>
        <w:tabs>
          <w:tab w:val="left" w:pos="1388"/>
        </w:tabs>
        <w:kinsoku w:val="0"/>
        <w:overflowPunct w:val="0"/>
        <w:ind w:hanging="1171"/>
      </w:pPr>
      <w:r>
        <w:rPr>
          <w:spacing w:val="-4"/>
        </w:rPr>
        <w:t xml:space="preserve">Molina </w:t>
      </w:r>
      <w:r>
        <w:rPr>
          <w:spacing w:val="-7"/>
        </w:rPr>
        <w:t>Healthcare</w:t>
      </w:r>
      <w:r>
        <w:rPr>
          <w:spacing w:val="-1"/>
        </w:rPr>
        <w:t xml:space="preserve"> </w:t>
      </w:r>
      <w:r>
        <w:rPr>
          <w:spacing w:val="-5"/>
        </w:rPr>
        <w:t>of</w:t>
      </w:r>
      <w:r>
        <w:rPr>
          <w:spacing w:val="-4"/>
        </w:rPr>
        <w:t xml:space="preserve"> </w:t>
      </w:r>
      <w:r>
        <w:rPr>
          <w:spacing w:val="-3"/>
        </w:rPr>
        <w:t>Wisconsin</w:t>
      </w:r>
    </w:p>
    <w:p w:rsidR="00000000" w:rsidRDefault="00CE0B6C">
      <w:pPr>
        <w:pStyle w:val="BodyText"/>
        <w:numPr>
          <w:ilvl w:val="0"/>
          <w:numId w:val="3"/>
        </w:numPr>
        <w:tabs>
          <w:tab w:val="left" w:pos="1388"/>
        </w:tabs>
        <w:kinsoku w:val="0"/>
        <w:overflowPunct w:val="0"/>
        <w:ind w:hanging="1171"/>
      </w:pPr>
      <w:r>
        <w:rPr>
          <w:spacing w:val="-6"/>
        </w:rPr>
        <w:t>Network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6"/>
        </w:rPr>
        <w:t>Plan</w:t>
      </w:r>
    </w:p>
    <w:p w:rsidR="00000000" w:rsidRDefault="00CE0B6C">
      <w:pPr>
        <w:pStyle w:val="BodyText"/>
        <w:numPr>
          <w:ilvl w:val="0"/>
          <w:numId w:val="3"/>
        </w:numPr>
        <w:tabs>
          <w:tab w:val="left" w:pos="1388"/>
        </w:tabs>
        <w:kinsoku w:val="0"/>
        <w:overflowPunct w:val="0"/>
        <w:ind w:hanging="1171"/>
      </w:pPr>
      <w:r>
        <w:rPr>
          <w:spacing w:val="-8"/>
        </w:rPr>
        <w:t>Northern</w:t>
      </w:r>
      <w:r>
        <w:rPr>
          <w:spacing w:val="10"/>
        </w:rPr>
        <w:t xml:space="preserve"> </w:t>
      </w:r>
      <w:r>
        <w:rPr>
          <w:spacing w:val="-6"/>
        </w:rPr>
        <w:t>Bridges</w:t>
      </w:r>
    </w:p>
    <w:p w:rsidR="00000000" w:rsidRDefault="00CE0B6C">
      <w:pPr>
        <w:pStyle w:val="BodyText"/>
        <w:numPr>
          <w:ilvl w:val="0"/>
          <w:numId w:val="3"/>
        </w:numPr>
        <w:tabs>
          <w:tab w:val="left" w:pos="1388"/>
        </w:tabs>
        <w:kinsoku w:val="0"/>
        <w:overflowPunct w:val="0"/>
        <w:ind w:hanging="1171"/>
      </w:pPr>
      <w:r>
        <w:rPr>
          <w:spacing w:val="-6"/>
        </w:rPr>
        <w:t>United</w:t>
      </w:r>
      <w:r>
        <w:rPr>
          <w:spacing w:val="-1"/>
        </w:rPr>
        <w:t xml:space="preserve"> </w:t>
      </w:r>
      <w:r>
        <w:rPr>
          <w:spacing w:val="-7"/>
        </w:rPr>
        <w:t>Healthcare</w:t>
      </w:r>
      <w:r>
        <w:t xml:space="preserve"> </w:t>
      </w:r>
      <w:r>
        <w:rPr>
          <w:spacing w:val="-7"/>
        </w:rPr>
        <w:t>Community</w:t>
      </w:r>
      <w:r>
        <w:rPr>
          <w:spacing w:val="8"/>
        </w:rPr>
        <w:t xml:space="preserve"> </w:t>
      </w:r>
      <w:r>
        <w:rPr>
          <w:spacing w:val="-6"/>
        </w:rPr>
        <w:t>Plan</w:t>
      </w:r>
    </w:p>
    <w:p w:rsidR="00000000" w:rsidRDefault="00CE0B6C">
      <w:pPr>
        <w:pStyle w:val="BodyText"/>
        <w:numPr>
          <w:ilvl w:val="0"/>
          <w:numId w:val="3"/>
        </w:numPr>
        <w:tabs>
          <w:tab w:val="left" w:pos="1388"/>
        </w:tabs>
        <w:kinsoku w:val="0"/>
        <w:overflowPunct w:val="0"/>
        <w:ind w:hanging="1171"/>
      </w:pPr>
      <w:r>
        <w:rPr>
          <w:spacing w:val="-7"/>
        </w:rPr>
        <w:t>Western</w:t>
      </w:r>
      <w:r>
        <w:rPr>
          <w:spacing w:val="5"/>
        </w:rPr>
        <w:t xml:space="preserve"> </w:t>
      </w:r>
      <w:r>
        <w:rPr>
          <w:spacing w:val="-3"/>
        </w:rPr>
        <w:t>Wisconsin</w:t>
      </w:r>
      <w:r>
        <w:t xml:space="preserve"> </w:t>
      </w:r>
      <w:r>
        <w:rPr>
          <w:spacing w:val="-6"/>
        </w:rPr>
        <w:t>Cares</w:t>
      </w:r>
    </w:p>
    <w:p w:rsidR="00000000" w:rsidRDefault="00CE0B6C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9"/>
          <w:pgSz w:w="12240" w:h="15840"/>
          <w:pgMar w:top="3480" w:right="1040" w:bottom="280" w:left="1320" w:header="1454" w:footer="0" w:gutter="0"/>
          <w:pgNumType w:start="1"/>
          <w:cols w:space="720"/>
          <w:noEndnote/>
        </w:sect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CE0B6C">
      <w:pPr>
        <w:pStyle w:val="BodyText"/>
        <w:numPr>
          <w:ilvl w:val="0"/>
          <w:numId w:val="3"/>
        </w:numPr>
        <w:tabs>
          <w:tab w:val="left" w:pos="1128"/>
        </w:tabs>
        <w:kinsoku w:val="0"/>
        <w:overflowPunct w:val="0"/>
        <w:spacing w:before="59"/>
        <w:ind w:left="1128" w:hanging="912"/>
      </w:pPr>
      <w:r>
        <w:rPr>
          <w:spacing w:val="-7"/>
        </w:rPr>
        <w:t>Wraparound</w:t>
      </w:r>
      <w:r>
        <w:rPr>
          <w:spacing w:val="6"/>
        </w:rPr>
        <w:t xml:space="preserve"> </w:t>
      </w:r>
      <w:r>
        <w:rPr>
          <w:spacing w:val="-6"/>
        </w:rPr>
        <w:t>Milwaukee</w:t>
      </w:r>
    </w:p>
    <w:p w:rsidR="00000000" w:rsidRDefault="00CE0B6C">
      <w:pPr>
        <w:pStyle w:val="BodyText"/>
        <w:numPr>
          <w:ilvl w:val="0"/>
          <w:numId w:val="3"/>
        </w:numPr>
        <w:tabs>
          <w:tab w:val="left" w:pos="1128"/>
        </w:tabs>
        <w:kinsoku w:val="0"/>
        <w:overflowPunct w:val="0"/>
        <w:ind w:left="1128" w:hanging="912"/>
      </w:pPr>
      <w:r>
        <w:rPr>
          <w:spacing w:val="-7"/>
        </w:rPr>
        <w:t>Southwest</w:t>
      </w:r>
      <w:r>
        <w:rPr>
          <w:spacing w:val="-9"/>
        </w:rPr>
        <w:t xml:space="preserve"> </w:t>
      </w:r>
      <w:r>
        <w:rPr>
          <w:spacing w:val="-5"/>
        </w:rPr>
        <w:t>Family</w:t>
      </w:r>
      <w:r>
        <w:t xml:space="preserve"> </w:t>
      </w:r>
      <w:r>
        <w:rPr>
          <w:spacing w:val="5"/>
        </w:rPr>
        <w:t xml:space="preserve"> </w:t>
      </w:r>
      <w:r>
        <w:rPr>
          <w:spacing w:val="-6"/>
        </w:rPr>
        <w:t xml:space="preserve">Care </w:t>
      </w:r>
      <w:r>
        <w:rPr>
          <w:spacing w:val="-4"/>
        </w:rPr>
        <w:t>Alliance</w:t>
      </w:r>
    </w:p>
    <w:p w:rsidR="00000000" w:rsidRDefault="00CE0B6C">
      <w:pPr>
        <w:pStyle w:val="BodyText"/>
        <w:numPr>
          <w:ilvl w:val="0"/>
          <w:numId w:val="3"/>
        </w:numPr>
        <w:tabs>
          <w:tab w:val="left" w:pos="1128"/>
        </w:tabs>
        <w:kinsoku w:val="0"/>
        <w:overflowPunct w:val="0"/>
        <w:ind w:left="1128" w:hanging="912"/>
      </w:pPr>
      <w:r>
        <w:rPr>
          <w:spacing w:val="-9"/>
        </w:rPr>
        <w:t>Independent</w:t>
      </w:r>
      <w:r>
        <w:rPr>
          <w:spacing w:val="-6"/>
        </w:rPr>
        <w:t xml:space="preserve"> Care</w:t>
      </w:r>
      <w:r>
        <w:rPr>
          <w:spacing w:val="-1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6"/>
        </w:rPr>
        <w:t>Plan</w:t>
      </w:r>
    </w:p>
    <w:p w:rsidR="00000000" w:rsidRDefault="00CE0B6C">
      <w:pPr>
        <w:pStyle w:val="BodyText"/>
        <w:numPr>
          <w:ilvl w:val="0"/>
          <w:numId w:val="3"/>
        </w:numPr>
        <w:tabs>
          <w:tab w:val="left" w:pos="1128"/>
        </w:tabs>
        <w:kinsoku w:val="0"/>
        <w:overflowPunct w:val="0"/>
        <w:ind w:left="1128" w:hanging="912"/>
        <w:sectPr w:rsidR="00000000"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E0B6C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spacing w:before="59"/>
        <w:ind w:right="1567"/>
      </w:pPr>
      <w:r>
        <w:rPr>
          <w:spacing w:val="-7"/>
        </w:rPr>
        <w:t>Ambetter</w:t>
      </w:r>
      <w:r>
        <w:rPr>
          <w:spacing w:val="-8"/>
        </w:rPr>
        <w:t xml:space="preserve"> </w:t>
      </w:r>
      <w:r>
        <w:rPr>
          <w:spacing w:val="-7"/>
        </w:rPr>
        <w:t>Balanced/Essential</w:t>
      </w:r>
      <w:r>
        <w:rPr>
          <w:spacing w:val="14"/>
        </w:rPr>
        <w:t xml:space="preserve"> </w:t>
      </w:r>
      <w:r>
        <w:rPr>
          <w:spacing w:val="-6"/>
        </w:rPr>
        <w:t>Care</w:t>
      </w:r>
      <w:r>
        <w:rPr>
          <w:spacing w:val="6"/>
        </w:rPr>
        <w:t xml:space="preserve"> </w:t>
      </w:r>
      <w:r>
        <w:rPr>
          <w:spacing w:val="-7"/>
        </w:rPr>
        <w:t>(Ambetter</w:t>
      </w:r>
      <w:r>
        <w:rPr>
          <w:rFonts w:ascii="Times New Roman" w:hAnsi="Times New Roman" w:cs="Times New Roman"/>
          <w:spacing w:val="53"/>
          <w:w w:val="101"/>
        </w:rPr>
        <w:t xml:space="preserve"> </w:t>
      </w:r>
      <w:r>
        <w:rPr>
          <w:spacing w:val="-9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MHS</w:t>
      </w:r>
      <w:r>
        <w:rPr>
          <w:spacing w:val="5"/>
        </w:rPr>
        <w:t xml:space="preserve"> </w:t>
      </w:r>
      <w:r>
        <w:rPr>
          <w:spacing w:val="-6"/>
        </w:rPr>
        <w:t xml:space="preserve">Health </w:t>
      </w:r>
      <w:r>
        <w:rPr>
          <w:spacing w:val="-4"/>
        </w:rPr>
        <w:t>Wisconsin)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791"/>
      </w:pPr>
      <w:r>
        <w:rPr>
          <w:spacing w:val="-7"/>
        </w:rPr>
        <w:t>Ambetter</w:t>
      </w:r>
      <w:r>
        <w:rPr>
          <w:spacing w:val="-18"/>
        </w:rPr>
        <w:t xml:space="preserve"> </w:t>
      </w:r>
      <w:r>
        <w:rPr>
          <w:spacing w:val="-6"/>
        </w:rPr>
        <w:t>Secure</w:t>
      </w:r>
      <w:r>
        <w:rPr>
          <w:spacing w:val="-5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6"/>
        </w:rPr>
        <w:t>Free</w:t>
      </w:r>
      <w:r>
        <w:rPr>
          <w:spacing w:val="-11"/>
        </w:rPr>
        <w:t xml:space="preserve"> </w:t>
      </w:r>
      <w:r>
        <w:rPr>
          <w:spacing w:val="-1"/>
        </w:rPr>
        <w:t>PCP</w:t>
      </w:r>
      <w:r>
        <w:rPr>
          <w:spacing w:val="2"/>
        </w:rPr>
        <w:t xml:space="preserve"> </w:t>
      </w:r>
      <w:r>
        <w:rPr>
          <w:spacing w:val="-3"/>
        </w:rPr>
        <w:t>Visits</w:t>
      </w:r>
      <w:r>
        <w:rPr>
          <w:spacing w:val="3"/>
        </w:rPr>
        <w:t xml:space="preserve"> </w:t>
      </w:r>
      <w:r>
        <w:rPr>
          <w:spacing w:val="-7"/>
        </w:rPr>
        <w:t>(Ambetter</w:t>
      </w:r>
      <w:r>
        <w:rPr>
          <w:rFonts w:ascii="Times New Roman" w:hAnsi="Times New Roman" w:cs="Times New Roman"/>
          <w:spacing w:val="43"/>
          <w:w w:val="101"/>
        </w:rPr>
        <w:t xml:space="preserve"> </w:t>
      </w:r>
      <w:r>
        <w:rPr>
          <w:spacing w:val="-9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MHS</w:t>
      </w:r>
      <w:r>
        <w:rPr>
          <w:spacing w:val="5"/>
        </w:rPr>
        <w:t xml:space="preserve"> </w:t>
      </w:r>
      <w:r>
        <w:rPr>
          <w:spacing w:val="-6"/>
        </w:rPr>
        <w:t xml:space="preserve">Health </w:t>
      </w:r>
      <w:r>
        <w:rPr>
          <w:spacing w:val="-4"/>
        </w:rPr>
        <w:t>Wisconsin)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701"/>
      </w:pPr>
      <w:r>
        <w:rPr>
          <w:spacing w:val="-7"/>
        </w:rPr>
        <w:t>Anthem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Cross</w:t>
      </w:r>
      <w:r>
        <w:rPr>
          <w:spacing w:val="1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4"/>
        </w:rPr>
        <w:t>Shield</w:t>
      </w:r>
      <w:r>
        <w:rPr>
          <w:spacing w:val="-10"/>
        </w:rPr>
        <w:t xml:space="preserve"> </w:t>
      </w:r>
      <w:r>
        <w:rPr>
          <w:spacing w:val="-8"/>
        </w:rPr>
        <w:t>[Tier]</w:t>
      </w:r>
      <w:r>
        <w:rPr>
          <w:rFonts w:ascii="Times New Roman" w:hAnsi="Times New Roman" w:cs="Times New Roman"/>
          <w:spacing w:val="18"/>
          <w:w w:val="101"/>
        </w:rPr>
        <w:t xml:space="preserve"> </w:t>
      </w:r>
      <w:r>
        <w:rPr>
          <w:spacing w:val="-4"/>
        </w:rPr>
        <w:t>DirectAccess</w:t>
      </w:r>
      <w:r>
        <w:rPr>
          <w:spacing w:val="3"/>
        </w:rPr>
        <w:t xml:space="preserve"> </w:t>
      </w:r>
      <w:r>
        <w:rPr>
          <w:spacing w:val="-6"/>
        </w:rPr>
        <w:t xml:space="preserve">(Anthem </w:t>
      </w:r>
      <w:r>
        <w:rPr>
          <w:spacing w:val="-4"/>
        </w:rPr>
        <w:t>Blue</w:t>
      </w:r>
      <w:r>
        <w:rPr>
          <w:spacing w:val="-6"/>
        </w:rPr>
        <w:t xml:space="preserve"> </w:t>
      </w:r>
      <w:r>
        <w:rPr>
          <w:spacing w:val="-5"/>
        </w:rPr>
        <w:t>Cross</w:t>
      </w:r>
      <w:r>
        <w:rPr>
          <w:spacing w:val="3"/>
        </w:rPr>
        <w:t xml:space="preserve"> </w:t>
      </w:r>
      <w:r>
        <w:rPr>
          <w:spacing w:val="-7"/>
        </w:rPr>
        <w:t>and</w:t>
      </w:r>
      <w:r>
        <w:rPr>
          <w:spacing w:val="-6"/>
        </w:rPr>
        <w:t xml:space="preserve"> Blue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5"/>
        </w:rPr>
        <w:t>Shield)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701"/>
      </w:pPr>
      <w:r>
        <w:rPr>
          <w:spacing w:val="-7"/>
        </w:rPr>
        <w:t>Anthem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8"/>
        </w:rPr>
        <w:t xml:space="preserve"> </w:t>
      </w:r>
      <w:r>
        <w:rPr>
          <w:spacing w:val="-4"/>
        </w:rPr>
        <w:t>Blue</w:t>
      </w:r>
      <w:r>
        <w:rPr>
          <w:spacing w:val="-9"/>
        </w:rPr>
        <w:t xml:space="preserve"> </w:t>
      </w:r>
      <w:r>
        <w:rPr>
          <w:spacing w:val="-5"/>
        </w:rPr>
        <w:t>Priority</w:t>
      </w:r>
      <w:r>
        <w:rPr>
          <w:spacing w:val="2"/>
        </w:rPr>
        <w:t xml:space="preserve"> </w:t>
      </w:r>
      <w:r>
        <w:rPr>
          <w:spacing w:val="-1"/>
        </w:rPr>
        <w:t>WI</w:t>
      </w:r>
      <w:r>
        <w:rPr>
          <w:spacing w:val="1"/>
        </w:rPr>
        <w:t xml:space="preserve"> </w:t>
      </w:r>
      <w:r>
        <w:rPr>
          <w:spacing w:val="-6"/>
        </w:rPr>
        <w:t>(Anthem</w:t>
      </w:r>
      <w:r>
        <w:rPr>
          <w:spacing w:val="-8"/>
        </w:rPr>
        <w:t xml:space="preserve"> </w:t>
      </w:r>
      <w:r>
        <w:rPr>
          <w:spacing w:val="-6"/>
        </w:rPr>
        <w:t>Blue</w:t>
      </w:r>
      <w:r>
        <w:rPr>
          <w:rFonts w:ascii="Times New Roman" w:hAnsi="Times New Roman" w:cs="Times New Roman"/>
          <w:spacing w:val="20"/>
          <w:w w:val="101"/>
        </w:rPr>
        <w:t xml:space="preserve"> </w:t>
      </w:r>
      <w:r>
        <w:rPr>
          <w:spacing w:val="-5"/>
        </w:rPr>
        <w:t>Cross</w:t>
      </w:r>
      <w:r>
        <w:rPr>
          <w:spacing w:val="2"/>
        </w:rPr>
        <w:t xml:space="preserve"> </w:t>
      </w:r>
      <w:r>
        <w:rPr>
          <w:spacing w:val="-7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Blue</w:t>
      </w:r>
      <w:r>
        <w:rPr>
          <w:spacing w:val="-8"/>
        </w:rPr>
        <w:t xml:space="preserve"> </w:t>
      </w:r>
      <w:r>
        <w:rPr>
          <w:spacing w:val="-5"/>
        </w:rPr>
        <w:t>Shield)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567"/>
      </w:pPr>
      <w:r>
        <w:rPr>
          <w:spacing w:val="-5"/>
        </w:rPr>
        <w:t>Aspirus</w:t>
      </w:r>
      <w:r>
        <w:rPr>
          <w:spacing w:val="7"/>
        </w:rPr>
        <w:t xml:space="preserve"> </w:t>
      </w:r>
      <w:r>
        <w:rPr>
          <w:spacing w:val="-4"/>
        </w:rPr>
        <w:t>Arise/Arise</w:t>
      </w:r>
      <w:r>
        <w:rPr>
          <w:spacing w:val="-3"/>
        </w:rPr>
        <w:t xml:space="preserve"> HDHP/Arise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2"/>
        </w:rPr>
        <w:t>(Arise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5"/>
        </w:rPr>
        <w:t>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081"/>
      </w:pPr>
      <w:r>
        <w:rPr>
          <w:spacing w:val="-8"/>
        </w:rPr>
        <w:t>Aurora/Aurora</w:t>
      </w:r>
      <w:r>
        <w:rPr>
          <w:spacing w:val="3"/>
        </w:rPr>
        <w:t xml:space="preserve"> </w:t>
      </w:r>
      <w:r>
        <w:rPr>
          <w:spacing w:val="-1"/>
        </w:rPr>
        <w:t>HDHP</w:t>
      </w:r>
      <w:r>
        <w:rPr>
          <w:spacing w:val="9"/>
        </w:rPr>
        <w:t xml:space="preserve"> </w:t>
      </w:r>
      <w:r>
        <w:rPr>
          <w:spacing w:val="-8"/>
        </w:rPr>
        <w:t>Featuring</w:t>
      </w:r>
      <w:r>
        <w:rPr>
          <w:spacing w:val="-2"/>
        </w:rPr>
        <w:t xml:space="preserve"> </w:t>
      </w:r>
      <w:r>
        <w:rPr>
          <w:spacing w:val="-8"/>
        </w:rPr>
        <w:t>the</w:t>
      </w:r>
      <w:r>
        <w:t xml:space="preserve"> </w:t>
      </w:r>
      <w:r>
        <w:rPr>
          <w:spacing w:val="-8"/>
        </w:rPr>
        <w:t>AboutHealth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6"/>
        </w:rPr>
        <w:t>Network</w:t>
      </w:r>
      <w:r>
        <w:rPr>
          <w:spacing w:val="4"/>
        </w:rPr>
        <w:t xml:space="preserve"> </w:t>
      </w:r>
      <w:r>
        <w:rPr>
          <w:spacing w:val="-2"/>
        </w:rPr>
        <w:t>(Arise</w:t>
      </w:r>
      <w:r>
        <w:rPr>
          <w:spacing w:val="-6"/>
        </w:rPr>
        <w:t xml:space="preserve"> Health</w:t>
      </w:r>
      <w:r>
        <w:rPr>
          <w:spacing w:val="-5"/>
        </w:rPr>
        <w:t xml:space="preserve"> 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081"/>
      </w:pPr>
      <w:r>
        <w:rPr>
          <w:spacing w:val="-7"/>
        </w:rPr>
        <w:t>Aurora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8"/>
        </w:rPr>
        <w:t>Featuring</w:t>
      </w:r>
      <w:r>
        <w:rPr>
          <w:spacing w:val="-5"/>
        </w:rPr>
        <w:t xml:space="preserve"> </w:t>
      </w:r>
      <w:r>
        <w:rPr>
          <w:spacing w:val="-8"/>
        </w:rPr>
        <w:t>the</w:t>
      </w:r>
      <w:r>
        <w:rPr>
          <w:spacing w:val="-4"/>
        </w:rPr>
        <w:t xml:space="preserve"> </w:t>
      </w:r>
      <w:r>
        <w:rPr>
          <w:spacing w:val="-7"/>
        </w:rPr>
        <w:t>AboutHealth</w:t>
      </w:r>
      <w:r>
        <w:rPr>
          <w:spacing w:val="-5"/>
        </w:rPr>
        <w:t xml:space="preserve"> </w:t>
      </w:r>
      <w:r>
        <w:rPr>
          <w:spacing w:val="-6"/>
        </w:rPr>
        <w:t>Network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2"/>
        </w:rPr>
        <w:t>(Arise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Plan)</w:t>
      </w:r>
    </w:p>
    <w:p w:rsidR="00000000" w:rsidRDefault="00CE0B6C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headerReference w:type="default" r:id="rId10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E0B6C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spacing w:before="59"/>
        <w:ind w:right="1701"/>
      </w:pPr>
      <w:bookmarkStart w:id="1" w:name="Table 2"/>
      <w:bookmarkEnd w:id="1"/>
      <w:r>
        <w:rPr>
          <w:spacing w:val="-7"/>
        </w:rPr>
        <w:t>Aurora</w:t>
      </w:r>
      <w:r>
        <w:rPr>
          <w:spacing w:val="-2"/>
        </w:rPr>
        <w:t xml:space="preserve"> </w:t>
      </w:r>
      <w:r>
        <w:rPr>
          <w:spacing w:val="-7"/>
        </w:rPr>
        <w:t>and</w:t>
      </w:r>
      <w:r>
        <w:rPr>
          <w:spacing w:val="-6"/>
        </w:rPr>
        <w:t xml:space="preserve"> </w:t>
      </w:r>
      <w:r>
        <w:rPr>
          <w:spacing w:val="-3"/>
        </w:rPr>
        <w:t>Bellin</w:t>
      </w:r>
      <w:r>
        <w:rPr>
          <w:spacing w:val="-6"/>
        </w:rPr>
        <w:t xml:space="preserve"> </w:t>
      </w:r>
      <w:r>
        <w:rPr>
          <w:spacing w:val="-8"/>
        </w:rPr>
        <w:t>Featuring</w:t>
      </w:r>
      <w:r>
        <w:rPr>
          <w:spacing w:val="-6"/>
        </w:rPr>
        <w:t xml:space="preserve"> </w:t>
      </w:r>
      <w:r>
        <w:rPr>
          <w:spacing w:val="-8"/>
        </w:rPr>
        <w:t>the</w:t>
      </w:r>
      <w:r>
        <w:rPr>
          <w:spacing w:val="-5"/>
        </w:rPr>
        <w:t xml:space="preserve"> </w:t>
      </w:r>
      <w:r>
        <w:rPr>
          <w:spacing w:val="-8"/>
        </w:rPr>
        <w:t>AboutHealth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6"/>
        </w:rPr>
        <w:t>Network</w:t>
      </w:r>
      <w:r>
        <w:rPr>
          <w:spacing w:val="4"/>
        </w:rPr>
        <w:t xml:space="preserve"> </w:t>
      </w:r>
      <w:r>
        <w:rPr>
          <w:spacing w:val="-2"/>
        </w:rPr>
        <w:t>(Arise</w:t>
      </w:r>
      <w:r>
        <w:rPr>
          <w:spacing w:val="-6"/>
        </w:rPr>
        <w:t xml:space="preserve"> Health</w:t>
      </w:r>
      <w:r>
        <w:rPr>
          <w:spacing w:val="-5"/>
        </w:rPr>
        <w:t xml:space="preserve"> 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701"/>
      </w:pPr>
      <w:r>
        <w:rPr>
          <w:spacing w:val="-7"/>
        </w:rPr>
        <w:t>Aurora</w:t>
      </w:r>
      <w:r>
        <w:rPr>
          <w:spacing w:val="-2"/>
        </w:rPr>
        <w:t xml:space="preserve"> </w:t>
      </w:r>
      <w:r>
        <w:rPr>
          <w:spacing w:val="-7"/>
        </w:rPr>
        <w:t xml:space="preserve">and </w:t>
      </w:r>
      <w:r>
        <w:rPr>
          <w:spacing w:val="-3"/>
        </w:rPr>
        <w:t>Bellin</w:t>
      </w:r>
      <w:r>
        <w:rPr>
          <w:spacing w:val="-6"/>
        </w:rPr>
        <w:t xml:space="preserve"> [Tier]/HDHP</w:t>
      </w:r>
      <w:r>
        <w:rPr>
          <w:spacing w:val="4"/>
        </w:rPr>
        <w:t xml:space="preserve"> </w:t>
      </w:r>
      <w:r>
        <w:rPr>
          <w:spacing w:val="-8"/>
        </w:rPr>
        <w:t>Featuring</w:t>
      </w:r>
      <w:r>
        <w:rPr>
          <w:spacing w:val="-7"/>
        </w:rPr>
        <w:t xml:space="preserve"> </w:t>
      </w:r>
      <w:r>
        <w:rPr>
          <w:spacing w:val="-10"/>
        </w:rPr>
        <w:t>the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7"/>
        </w:rPr>
        <w:t>AboutHealth</w:t>
      </w:r>
      <w:r>
        <w:rPr>
          <w:spacing w:val="-5"/>
        </w:rPr>
        <w:t xml:space="preserve"> </w:t>
      </w:r>
      <w:r>
        <w:rPr>
          <w:spacing w:val="-6"/>
        </w:rPr>
        <w:t>Network</w:t>
      </w:r>
      <w:r>
        <w:rPr>
          <w:spacing w:val="7"/>
        </w:rPr>
        <w:t xml:space="preserve"> </w:t>
      </w:r>
      <w:r>
        <w:rPr>
          <w:spacing w:val="-2"/>
        </w:rPr>
        <w:t>(Arise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2141"/>
      </w:pPr>
      <w:r>
        <w:rPr>
          <w:spacing w:val="-7"/>
        </w:rPr>
        <w:t>Aurora</w:t>
      </w:r>
      <w:r>
        <w:rPr>
          <w:spacing w:val="-1"/>
        </w:rPr>
        <w:t xml:space="preserve"> </w:t>
      </w:r>
      <w:r>
        <w:rPr>
          <w:spacing w:val="-7"/>
        </w:rPr>
        <w:t>and</w:t>
      </w:r>
      <w:r>
        <w:rPr>
          <w:spacing w:val="-6"/>
        </w:rPr>
        <w:t xml:space="preserve"> </w:t>
      </w:r>
      <w:r>
        <w:rPr>
          <w:spacing w:val="-7"/>
        </w:rPr>
        <w:t>ThedaCare</w:t>
      </w:r>
      <w:r>
        <w:rPr>
          <w:spacing w:val="-3"/>
        </w:rPr>
        <w:t xml:space="preserve"> </w:t>
      </w:r>
      <w:r>
        <w:rPr>
          <w:spacing w:val="-8"/>
        </w:rPr>
        <w:t>Featuring</w:t>
      </w:r>
      <w:r>
        <w:rPr>
          <w:spacing w:val="-6"/>
        </w:rPr>
        <w:t xml:space="preserve"> </w:t>
      </w:r>
      <w:r>
        <w:rPr>
          <w:spacing w:val="-10"/>
        </w:rPr>
        <w:t>the</w:t>
      </w:r>
      <w:r>
        <w:rPr>
          <w:rFonts w:ascii="Times New Roman" w:hAnsi="Times New Roman" w:cs="Times New Roman"/>
          <w:spacing w:val="18"/>
          <w:w w:val="101"/>
        </w:rPr>
        <w:t xml:space="preserve"> </w:t>
      </w:r>
      <w:r>
        <w:rPr>
          <w:spacing w:val="-7"/>
        </w:rPr>
        <w:t>AboutHealth</w:t>
      </w:r>
      <w:r>
        <w:rPr>
          <w:spacing w:val="-5"/>
        </w:rPr>
        <w:t xml:space="preserve"> </w:t>
      </w:r>
      <w:r>
        <w:rPr>
          <w:spacing w:val="-6"/>
        </w:rPr>
        <w:t>Network</w:t>
      </w:r>
      <w:r>
        <w:rPr>
          <w:spacing w:val="7"/>
        </w:rPr>
        <w:t xml:space="preserve"> </w:t>
      </w:r>
      <w:r>
        <w:rPr>
          <w:spacing w:val="-2"/>
        </w:rPr>
        <w:t>(Arise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370"/>
      </w:pPr>
      <w:r>
        <w:rPr>
          <w:spacing w:val="-7"/>
        </w:rPr>
        <w:t>Aurora</w:t>
      </w:r>
      <w:r>
        <w:rPr>
          <w:spacing w:val="2"/>
        </w:rPr>
        <w:t xml:space="preserve"> </w:t>
      </w:r>
      <w:r>
        <w:rPr>
          <w:spacing w:val="-7"/>
        </w:rPr>
        <w:t>and</w:t>
      </w:r>
      <w:r>
        <w:rPr>
          <w:spacing w:val="-3"/>
        </w:rPr>
        <w:t xml:space="preserve"> </w:t>
      </w:r>
      <w:r>
        <w:rPr>
          <w:spacing w:val="-7"/>
        </w:rPr>
        <w:t>ThedaCare</w:t>
      </w:r>
      <w:r>
        <w:t xml:space="preserve"> </w:t>
      </w:r>
      <w:r>
        <w:rPr>
          <w:spacing w:val="-6"/>
        </w:rPr>
        <w:t>[Tier]/HDHP</w:t>
      </w:r>
      <w:r>
        <w:rPr>
          <w:spacing w:val="9"/>
        </w:rPr>
        <w:t xml:space="preserve"> </w:t>
      </w:r>
      <w:r>
        <w:rPr>
          <w:spacing w:val="-9"/>
        </w:rPr>
        <w:t>Featuring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8"/>
        </w:rPr>
        <w:t>the</w:t>
      </w:r>
      <w:r>
        <w:rPr>
          <w:spacing w:val="-5"/>
        </w:rPr>
        <w:t xml:space="preserve"> </w:t>
      </w:r>
      <w:r>
        <w:rPr>
          <w:spacing w:val="-7"/>
        </w:rPr>
        <w:t xml:space="preserve">AboutHealth </w:t>
      </w:r>
      <w:r>
        <w:rPr>
          <w:spacing w:val="-6"/>
        </w:rPr>
        <w:t>Network</w:t>
      </w:r>
      <w:r>
        <w:rPr>
          <w:spacing w:val="5"/>
        </w:rPr>
        <w:t xml:space="preserve"> </w:t>
      </w:r>
      <w:r>
        <w:rPr>
          <w:spacing w:val="-2"/>
        </w:rPr>
        <w:t>(Arise</w:t>
      </w:r>
      <w:r>
        <w:rPr>
          <w:spacing w:val="-7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994"/>
      </w:pPr>
      <w:r>
        <w:rPr>
          <w:spacing w:val="-6"/>
        </w:rPr>
        <w:t>ProHealth</w:t>
      </w:r>
      <w:r>
        <w:rPr>
          <w:spacing w:val="-5"/>
        </w:rPr>
        <w:t xml:space="preserve"> </w:t>
      </w:r>
      <w:r>
        <w:rPr>
          <w:spacing w:val="-7"/>
        </w:rPr>
        <w:t>and</w:t>
      </w:r>
      <w:r>
        <w:rPr>
          <w:spacing w:val="-5"/>
        </w:rPr>
        <w:t xml:space="preserve"> </w:t>
      </w:r>
      <w:r>
        <w:rPr>
          <w:spacing w:val="-7"/>
        </w:rPr>
        <w:t>Aurora</w:t>
      </w:r>
      <w:r>
        <w:t xml:space="preserve"> </w:t>
      </w:r>
      <w:r>
        <w:rPr>
          <w:spacing w:val="-8"/>
        </w:rPr>
        <w:t>Featuring</w:t>
      </w:r>
      <w:r>
        <w:rPr>
          <w:spacing w:val="-5"/>
        </w:rPr>
        <w:t xml:space="preserve"> </w:t>
      </w:r>
      <w:r>
        <w:rPr>
          <w:spacing w:val="-8"/>
        </w:rPr>
        <w:t>the</w:t>
      </w:r>
      <w:r>
        <w:rPr>
          <w:spacing w:val="-3"/>
        </w:rPr>
        <w:t xml:space="preserve"> </w:t>
      </w:r>
      <w:r>
        <w:rPr>
          <w:spacing w:val="-8"/>
        </w:rPr>
        <w:t>AboutHealth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6"/>
        </w:rPr>
        <w:t>Network</w:t>
      </w:r>
      <w:r>
        <w:rPr>
          <w:spacing w:val="4"/>
        </w:rPr>
        <w:t xml:space="preserve"> </w:t>
      </w:r>
      <w:r>
        <w:rPr>
          <w:spacing w:val="-2"/>
        </w:rPr>
        <w:t>(Arise</w:t>
      </w:r>
      <w:r>
        <w:rPr>
          <w:spacing w:val="-6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994"/>
      </w:pPr>
      <w:r>
        <w:rPr>
          <w:spacing w:val="-6"/>
        </w:rPr>
        <w:t xml:space="preserve">ProHealth </w:t>
      </w:r>
      <w:r>
        <w:rPr>
          <w:spacing w:val="-7"/>
        </w:rPr>
        <w:t>and</w:t>
      </w:r>
      <w:r>
        <w:rPr>
          <w:spacing w:val="-5"/>
        </w:rPr>
        <w:t xml:space="preserve"> </w:t>
      </w:r>
      <w:r>
        <w:rPr>
          <w:spacing w:val="-7"/>
        </w:rPr>
        <w:t>Aurora</w:t>
      </w:r>
      <w:r>
        <w:t xml:space="preserve"> </w:t>
      </w:r>
      <w:r>
        <w:rPr>
          <w:spacing w:val="-6"/>
        </w:rPr>
        <w:t>[Tier]/HDHP</w:t>
      </w:r>
      <w:r>
        <w:rPr>
          <w:spacing w:val="6"/>
        </w:rPr>
        <w:t xml:space="preserve"> </w:t>
      </w:r>
      <w:r>
        <w:rPr>
          <w:spacing w:val="-8"/>
        </w:rPr>
        <w:t>Featuring</w:t>
      </w:r>
      <w:r>
        <w:rPr>
          <w:spacing w:val="-5"/>
        </w:rPr>
        <w:t xml:space="preserve"> </w:t>
      </w:r>
      <w:r>
        <w:rPr>
          <w:spacing w:val="-10"/>
        </w:rPr>
        <w:t>the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7"/>
        </w:rPr>
        <w:t>AboutHealth</w:t>
      </w:r>
      <w:r>
        <w:rPr>
          <w:spacing w:val="-5"/>
        </w:rPr>
        <w:t xml:space="preserve"> </w:t>
      </w:r>
      <w:r>
        <w:rPr>
          <w:spacing w:val="-6"/>
        </w:rPr>
        <w:t>Network</w:t>
      </w:r>
      <w:r>
        <w:rPr>
          <w:spacing w:val="7"/>
        </w:rPr>
        <w:t xml:space="preserve"> </w:t>
      </w:r>
      <w:r>
        <w:rPr>
          <w:spacing w:val="-2"/>
        </w:rPr>
        <w:t>(Arise</w:t>
      </w:r>
      <w:r>
        <w:rPr>
          <w:spacing w:val="-4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49"/>
        </w:tabs>
        <w:kinsoku w:val="0"/>
        <w:overflowPunct w:val="0"/>
        <w:ind w:right="1266"/>
      </w:pPr>
      <w:r>
        <w:rPr>
          <w:spacing w:val="-7"/>
        </w:rPr>
        <w:t>ThedaCare</w:t>
      </w:r>
      <w:r>
        <w:rPr>
          <w:spacing w:val="1"/>
        </w:rPr>
        <w:t xml:space="preserve"> </w:t>
      </w:r>
      <w:r>
        <w:rPr>
          <w:spacing w:val="-8"/>
        </w:rPr>
        <w:t>Featuring</w:t>
      </w:r>
      <w:r>
        <w:rPr>
          <w:spacing w:val="-2"/>
        </w:rPr>
        <w:t xml:space="preserve"> </w:t>
      </w:r>
      <w:r>
        <w:rPr>
          <w:spacing w:val="-8"/>
        </w:rPr>
        <w:t>the</w:t>
      </w:r>
      <w:r>
        <w:t xml:space="preserve"> </w:t>
      </w:r>
      <w:r>
        <w:rPr>
          <w:spacing w:val="-7"/>
        </w:rPr>
        <w:t>AboutHealth</w:t>
      </w:r>
      <w:r>
        <w:rPr>
          <w:spacing w:val="-2"/>
        </w:rPr>
        <w:t xml:space="preserve"> </w:t>
      </w:r>
      <w:r>
        <w:rPr>
          <w:spacing w:val="-6"/>
        </w:rPr>
        <w:t>Network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2"/>
        </w:rPr>
        <w:t>(Arise</w:t>
      </w:r>
      <w:r>
        <w:rPr>
          <w:spacing w:val="-5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Plan)</w:t>
      </w:r>
    </w:p>
    <w:p w:rsidR="00000000" w:rsidRDefault="00CE0B6C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E0B6C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spacing w:before="59"/>
        <w:ind w:left="1329" w:right="1497"/>
      </w:pPr>
      <w:bookmarkStart w:id="2" w:name="Table 3"/>
      <w:bookmarkEnd w:id="2"/>
      <w:r>
        <w:rPr>
          <w:spacing w:val="-7"/>
        </w:rPr>
        <w:t>ThedaCare</w:t>
      </w:r>
      <w:r>
        <w:rPr>
          <w:spacing w:val="-1"/>
        </w:rPr>
        <w:t xml:space="preserve"> HDHP</w:t>
      </w:r>
      <w:r>
        <w:rPr>
          <w:spacing w:val="8"/>
        </w:rPr>
        <w:t xml:space="preserve"> </w:t>
      </w:r>
      <w:r>
        <w:rPr>
          <w:spacing w:val="-8"/>
        </w:rPr>
        <w:t>Featuring</w:t>
      </w:r>
      <w:r>
        <w:rPr>
          <w:spacing w:val="-2"/>
        </w:rPr>
        <w:t xml:space="preserve"> </w:t>
      </w:r>
      <w:r>
        <w:rPr>
          <w:spacing w:val="-8"/>
        </w:rPr>
        <w:t>the</w:t>
      </w:r>
      <w:r>
        <w:rPr>
          <w:spacing w:val="-2"/>
        </w:rPr>
        <w:t xml:space="preserve"> </w:t>
      </w:r>
      <w:r>
        <w:rPr>
          <w:spacing w:val="-8"/>
        </w:rPr>
        <w:t>AboutHealth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6"/>
        </w:rPr>
        <w:t>Network</w:t>
      </w:r>
      <w:r>
        <w:rPr>
          <w:spacing w:val="4"/>
        </w:rPr>
        <w:t xml:space="preserve"> </w:t>
      </w:r>
      <w:r>
        <w:rPr>
          <w:spacing w:val="-2"/>
        </w:rPr>
        <w:t>(Arise</w:t>
      </w:r>
      <w:r>
        <w:rPr>
          <w:spacing w:val="-6"/>
        </w:rPr>
        <w:t xml:space="preserve"> Health</w:t>
      </w:r>
      <w:r>
        <w:rPr>
          <w:spacing w:val="-5"/>
        </w:rPr>
        <w:t xml:space="preserve"> 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745"/>
      </w:pPr>
      <w:r>
        <w:rPr>
          <w:spacing w:val="-7"/>
        </w:rPr>
        <w:t>ThedaCare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8"/>
        </w:rPr>
        <w:t>Featuring</w:t>
      </w:r>
      <w:r>
        <w:rPr>
          <w:spacing w:val="-3"/>
        </w:rPr>
        <w:t xml:space="preserve"> </w:t>
      </w:r>
      <w:r>
        <w:rPr>
          <w:spacing w:val="-8"/>
        </w:rPr>
        <w:t>the</w:t>
      </w:r>
      <w:r>
        <w:rPr>
          <w:spacing w:val="-2"/>
        </w:rPr>
        <w:t xml:space="preserve"> </w:t>
      </w:r>
      <w:r>
        <w:rPr>
          <w:spacing w:val="-8"/>
        </w:rPr>
        <w:t>AboutHealth</w:t>
      </w:r>
      <w:r>
        <w:rPr>
          <w:rFonts w:ascii="Times New Roman" w:hAnsi="Times New Roman" w:cs="Times New Roman"/>
          <w:spacing w:val="17"/>
          <w:w w:val="101"/>
        </w:rPr>
        <w:t xml:space="preserve"> </w:t>
      </w:r>
      <w:r>
        <w:rPr>
          <w:spacing w:val="-6"/>
        </w:rPr>
        <w:t>Network</w:t>
      </w:r>
      <w:r>
        <w:rPr>
          <w:spacing w:val="4"/>
        </w:rPr>
        <w:t xml:space="preserve"> </w:t>
      </w:r>
      <w:r>
        <w:rPr>
          <w:spacing w:val="-2"/>
        </w:rPr>
        <w:t>(Arise</w:t>
      </w:r>
      <w:r>
        <w:rPr>
          <w:spacing w:val="-6"/>
        </w:rPr>
        <w:t xml:space="preserve"> Health</w:t>
      </w:r>
      <w:r>
        <w:rPr>
          <w:spacing w:val="-5"/>
        </w:rPr>
        <w:t xml:space="preserve"> 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2201"/>
      </w:pPr>
      <w:r>
        <w:rPr>
          <w:spacing w:val="-1"/>
        </w:rPr>
        <w:t>En</w:t>
      </w:r>
      <w:r>
        <w:rPr>
          <w:spacing w:val="-8"/>
        </w:rPr>
        <w:t xml:space="preserve"> </w:t>
      </w:r>
      <w:r>
        <w:rPr>
          <w:spacing w:val="-7"/>
        </w:rPr>
        <w:t>Aurora</w:t>
      </w:r>
      <w:r>
        <w:rPr>
          <w:spacing w:val="-3"/>
        </w:rPr>
        <w:t xml:space="preserve"> Bellin</w:t>
      </w:r>
      <w:r>
        <w:rPr>
          <w:spacing w:val="-7"/>
        </w:rPr>
        <w:t xml:space="preserve"> </w:t>
      </w:r>
      <w:r>
        <w:rPr>
          <w:spacing w:val="-6"/>
        </w:rPr>
        <w:t xml:space="preserve">[Tier] </w:t>
      </w:r>
      <w:r>
        <w:rPr>
          <w:spacing w:val="-7"/>
        </w:rPr>
        <w:t>(Common</w:t>
      </w:r>
      <w:r>
        <w:rPr>
          <w:spacing w:val="-3"/>
        </w:rPr>
        <w:t xml:space="preserve"> </w:t>
      </w:r>
      <w:r>
        <w:rPr>
          <w:spacing w:val="-9"/>
        </w:rPr>
        <w:t>Ground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7"/>
        </w:rPr>
        <w:t>Healthcare</w:t>
      </w:r>
      <w:r>
        <w:rPr>
          <w:spacing w:val="20"/>
        </w:rPr>
        <w:t xml:space="preserve"> </w:t>
      </w:r>
      <w:r>
        <w:rPr>
          <w:spacing w:val="-7"/>
        </w:rPr>
        <w:t>Cooperative)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6"/>
        </w:rPr>
        <w:t>Dean</w:t>
      </w:r>
      <w:r>
        <w:rPr>
          <w:spacing w:val="-10"/>
        </w:rPr>
        <w:t xml:space="preserve"> </w:t>
      </w:r>
      <w:r>
        <w:rPr>
          <w:spacing w:val="-6"/>
        </w:rPr>
        <w:t>Focus</w:t>
      </w:r>
      <w:r>
        <w:t xml:space="preserve"> </w:t>
      </w:r>
      <w:r>
        <w:rPr>
          <w:spacing w:val="-6"/>
        </w:rPr>
        <w:t>Network</w:t>
      </w:r>
      <w:r>
        <w:t xml:space="preserve"> </w:t>
      </w:r>
      <w:r>
        <w:rPr>
          <w:spacing w:val="-6"/>
        </w:rPr>
        <w:t>[Tier]</w:t>
      </w:r>
      <w:r>
        <w:rPr>
          <w:spacing w:val="93"/>
        </w:rPr>
        <w:t xml:space="preserve"> </w:t>
      </w:r>
      <w:r>
        <w:rPr>
          <w:spacing w:val="-5"/>
        </w:rPr>
        <w:t>(Dean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-10"/>
        </w:rPr>
        <w:t xml:space="preserve"> </w:t>
      </w:r>
      <w:r>
        <w:rPr>
          <w:spacing w:val="-5"/>
        </w:rPr>
        <w:t>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198"/>
      </w:pPr>
      <w:r>
        <w:rPr>
          <w:spacing w:val="-6"/>
        </w:rPr>
        <w:t>Dean</w:t>
      </w:r>
      <w:r>
        <w:rPr>
          <w:spacing w:val="-8"/>
        </w:rPr>
        <w:t xml:space="preserve"> </w:t>
      </w:r>
      <w:r>
        <w:rPr>
          <w:spacing w:val="-6"/>
        </w:rPr>
        <w:t>Focus</w:t>
      </w:r>
      <w:r>
        <w:rPr>
          <w:spacing w:val="2"/>
        </w:rPr>
        <w:t xml:space="preserve"> </w:t>
      </w:r>
      <w:r>
        <w:rPr>
          <w:spacing w:val="-6"/>
        </w:rPr>
        <w:t>Network</w:t>
      </w:r>
      <w:r>
        <w:rPr>
          <w:spacing w:val="2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5"/>
        </w:rPr>
        <w:t>Value</w:t>
      </w:r>
      <w:r>
        <w:rPr>
          <w:spacing w:val="-8"/>
        </w:rPr>
        <w:t xml:space="preserve"> </w:t>
      </w:r>
      <w:r>
        <w:rPr>
          <w:spacing w:val="-5"/>
        </w:rPr>
        <w:t>(Dea</w:t>
      </w:r>
      <w:r>
        <w:rPr>
          <w:spacing w:val="-5"/>
        </w:rPr>
        <w:t>n</w:t>
      </w:r>
      <w:r>
        <w:rPr>
          <w:spacing w:val="-8"/>
        </w:rPr>
        <w:t xml:space="preserve"> Health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5"/>
        </w:rPr>
        <w:t>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6"/>
        </w:rPr>
        <w:t>Dean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5"/>
        </w:rPr>
        <w:t>(Dean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266"/>
      </w:pPr>
      <w:r>
        <w:rPr>
          <w:spacing w:val="-6"/>
        </w:rPr>
        <w:t>Dean</w:t>
      </w:r>
      <w:r>
        <w:rPr>
          <w:spacing w:val="3"/>
        </w:rPr>
        <w:t xml:space="preserve"> </w:t>
      </w:r>
      <w:r>
        <w:rPr>
          <w:spacing w:val="-6"/>
        </w:rPr>
        <w:t>[Tier]</w:t>
      </w:r>
      <w:r>
        <w:rPr>
          <w:spacing w:val="6"/>
        </w:rPr>
        <w:t xml:space="preserve"> </w:t>
      </w:r>
      <w:r>
        <w:rPr>
          <w:spacing w:val="-5"/>
        </w:rPr>
        <w:t>HSA/Classic/Plus/Safety</w:t>
      </w:r>
      <w:r>
        <w:rPr>
          <w:spacing w:val="15"/>
        </w:rPr>
        <w:t xml:space="preserve"> </w:t>
      </w:r>
      <w:r>
        <w:rPr>
          <w:spacing w:val="-8"/>
        </w:rPr>
        <w:t>Net/Value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5"/>
        </w:rPr>
        <w:t xml:space="preserve">(Dean </w:t>
      </w:r>
      <w:r>
        <w:rPr>
          <w:spacing w:val="-6"/>
        </w:rPr>
        <w:t>Health</w:t>
      </w:r>
      <w:r>
        <w:rPr>
          <w:spacing w:val="-5"/>
        </w:rPr>
        <w:t xml:space="preserve"> 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5"/>
        </w:rPr>
        <w:t>Prevea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(Dean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Plan)</w:t>
      </w:r>
    </w:p>
    <w:p w:rsidR="00000000" w:rsidRDefault="00CE0B6C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E0B6C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spacing w:before="59"/>
        <w:ind w:left="1329" w:right="888"/>
      </w:pPr>
      <w:bookmarkStart w:id="3" w:name="Table 4"/>
      <w:bookmarkEnd w:id="3"/>
      <w:r>
        <w:rPr>
          <w:spacing w:val="-5"/>
        </w:rPr>
        <w:t>Prevea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rPr>
          <w:spacing w:val="1"/>
        </w:rPr>
        <w:t xml:space="preserve"> </w:t>
      </w:r>
      <w:r>
        <w:rPr>
          <w:spacing w:val="-5"/>
        </w:rPr>
        <w:t>HSA/PLUS/Safety</w:t>
      </w:r>
      <w:r>
        <w:rPr>
          <w:spacing w:val="10"/>
        </w:rPr>
        <w:t xml:space="preserve"> </w:t>
      </w:r>
      <w:r>
        <w:rPr>
          <w:spacing w:val="-7"/>
        </w:rPr>
        <w:t>Net/Value</w:t>
      </w:r>
      <w:r>
        <w:rPr>
          <w:spacing w:val="-2"/>
        </w:rPr>
        <w:t xml:space="preserve"> </w:t>
      </w:r>
      <w:r>
        <w:rPr>
          <w:spacing w:val="-7"/>
        </w:rPr>
        <w:t>(Dean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5"/>
        </w:rPr>
        <w:t>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4"/>
        </w:rPr>
        <w:t>Select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5"/>
        </w:rPr>
        <w:t>(Group</w:t>
      </w:r>
      <w:r>
        <w:rPr>
          <w:spacing w:val="-10"/>
        </w:rPr>
        <w:t xml:space="preserve"> </w:t>
      </w:r>
      <w:r>
        <w:rPr>
          <w:spacing w:val="-6"/>
        </w:rPr>
        <w:t>Health</w:t>
      </w:r>
      <w:r>
        <w:rPr>
          <w:spacing w:val="-5"/>
        </w:rPr>
        <w:t xml:space="preserve"> </w:t>
      </w:r>
      <w:r>
        <w:rPr>
          <w:spacing w:val="-7"/>
        </w:rPr>
        <w:t>Cooperative-</w:t>
      </w:r>
      <w:r>
        <w:rPr>
          <w:spacing w:val="-3"/>
        </w:rPr>
        <w:t xml:space="preserve"> </w:t>
      </w:r>
      <w:r>
        <w:rPr>
          <w:spacing w:val="-1"/>
        </w:rPr>
        <w:t>SCW)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745"/>
      </w:pPr>
      <w:r>
        <w:rPr>
          <w:spacing w:val="-4"/>
        </w:rPr>
        <w:t xml:space="preserve">Select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7"/>
        </w:rPr>
        <w:t>Benefit</w:t>
      </w:r>
      <w:r>
        <w:rPr>
          <w:spacing w:val="-3"/>
        </w:rPr>
        <w:t xml:space="preserve"> </w:t>
      </w:r>
      <w:r>
        <w:rPr>
          <w:spacing w:val="-6"/>
        </w:rPr>
        <w:t>Arch/Deductible</w:t>
      </w:r>
      <w:r>
        <w:rPr>
          <w:spacing w:val="-3"/>
        </w:rPr>
        <w:t xml:space="preserve"> </w:t>
      </w:r>
      <w:r>
        <w:rPr>
          <w:spacing w:val="-7"/>
        </w:rPr>
        <w:t>(Group</w:t>
      </w:r>
      <w:r>
        <w:rPr>
          <w:rFonts w:ascii="Times New Roman" w:hAnsi="Times New Roman" w:cs="Times New Roman"/>
          <w:spacing w:val="15"/>
          <w:w w:val="101"/>
        </w:rPr>
        <w:t xml:space="preserve"> </w:t>
      </w:r>
      <w:r>
        <w:rPr>
          <w:spacing w:val="-6"/>
        </w:rPr>
        <w:t>Health</w:t>
      </w:r>
      <w:r>
        <w:t xml:space="preserve"> </w:t>
      </w:r>
      <w:r>
        <w:rPr>
          <w:spacing w:val="-7"/>
        </w:rPr>
        <w:t>Cooperative-</w:t>
      </w:r>
      <w:r>
        <w:rPr>
          <w:spacing w:val="4"/>
        </w:rPr>
        <w:t xml:space="preserve"> </w:t>
      </w:r>
      <w:r>
        <w:rPr>
          <w:spacing w:val="-1"/>
        </w:rPr>
        <w:t>SCW)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5"/>
        </w:rPr>
        <w:t>(Group</w:t>
      </w:r>
      <w:r>
        <w:rPr>
          <w:spacing w:val="-9"/>
        </w:rPr>
        <w:t xml:space="preserve"> </w:t>
      </w:r>
      <w:r>
        <w:rPr>
          <w:spacing w:val="-6"/>
        </w:rPr>
        <w:t>Health</w:t>
      </w:r>
      <w:r>
        <w:rPr>
          <w:spacing w:val="-4"/>
        </w:rPr>
        <w:t xml:space="preserve"> </w:t>
      </w:r>
      <w:r>
        <w:rPr>
          <w:spacing w:val="-7"/>
        </w:rPr>
        <w:t>Cooperative-</w:t>
      </w:r>
      <w:r>
        <w:rPr>
          <w:spacing w:val="-2"/>
        </w:rPr>
        <w:t xml:space="preserve"> </w:t>
      </w:r>
      <w:r>
        <w:rPr>
          <w:spacing w:val="-1"/>
        </w:rPr>
        <w:t>SCW)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 w:right="1701"/>
      </w:pP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7"/>
        </w:rPr>
        <w:t>Benefit</w:t>
      </w:r>
      <w:r>
        <w:rPr>
          <w:spacing w:val="-3"/>
        </w:rPr>
        <w:t xml:space="preserve"> </w:t>
      </w:r>
      <w:r>
        <w:rPr>
          <w:spacing w:val="-6"/>
        </w:rPr>
        <w:t>Arch/Deductible</w:t>
      </w:r>
      <w:r>
        <w:rPr>
          <w:spacing w:val="-2"/>
        </w:rPr>
        <w:t xml:space="preserve"> </w:t>
      </w:r>
      <w:r>
        <w:rPr>
          <w:spacing w:val="-5"/>
        </w:rPr>
        <w:t>(Group</w:t>
      </w:r>
      <w:r>
        <w:rPr>
          <w:spacing w:val="-7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7"/>
        </w:rPr>
        <w:t>Cooperative-</w:t>
      </w:r>
      <w:r>
        <w:rPr>
          <w:spacing w:val="13"/>
        </w:rPr>
        <w:t xml:space="preserve"> </w:t>
      </w:r>
      <w:r>
        <w:rPr>
          <w:spacing w:val="-1"/>
        </w:rPr>
        <w:t>SCW)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7"/>
        </w:rPr>
        <w:t>(Gundersen</w:t>
      </w:r>
      <w:r>
        <w:rPr>
          <w:spacing w:val="-6"/>
        </w:rPr>
        <w:t xml:space="preserve"> Health </w:t>
      </w:r>
      <w:r>
        <w:rPr>
          <w:spacing w:val="-5"/>
        </w:rPr>
        <w:t>Plan,</w:t>
      </w:r>
      <w:r>
        <w:rPr>
          <w:spacing w:val="-7"/>
        </w:rPr>
        <w:t xml:space="preserve"> </w:t>
      </w:r>
      <w:r>
        <w:rPr>
          <w:spacing w:val="-5"/>
        </w:rPr>
        <w:t>Inc.)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5"/>
        </w:rPr>
        <w:t>Essential</w:t>
      </w:r>
      <w:r>
        <w:rPr>
          <w:spacing w:val="3"/>
        </w:rPr>
        <w:t xml:space="preserve"> </w:t>
      </w:r>
      <w:r>
        <w:rPr>
          <w:spacing w:val="-1"/>
        </w:rPr>
        <w:t>HDHP</w:t>
      </w:r>
      <w:r>
        <w:rPr>
          <w:spacing w:val="5"/>
        </w:rPr>
        <w:t xml:space="preserve"> </w:t>
      </w:r>
      <w:r>
        <w:rPr>
          <w:spacing w:val="-5"/>
        </w:rPr>
        <w:t>(Health</w:t>
      </w:r>
      <w:r>
        <w:rPr>
          <w:spacing w:val="-6"/>
        </w:rPr>
        <w:t xml:space="preserve"> Tradition Health </w:t>
      </w:r>
      <w:r>
        <w:rPr>
          <w:spacing w:val="-5"/>
        </w:rPr>
        <w:t>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30"/>
        </w:tabs>
        <w:kinsoku w:val="0"/>
        <w:overflowPunct w:val="0"/>
        <w:ind w:left="1329"/>
      </w:pPr>
      <w:r>
        <w:rPr>
          <w:spacing w:val="-6"/>
        </w:rPr>
        <w:t>[Tier]</w:t>
      </w:r>
      <w:r>
        <w:rPr>
          <w:spacing w:val="-5"/>
        </w:rPr>
        <w:t xml:space="preserve"> (Health</w:t>
      </w:r>
      <w:r>
        <w:rPr>
          <w:spacing w:val="-6"/>
        </w:rPr>
        <w:t xml:space="preserve"> Tradition Health </w:t>
      </w:r>
      <w:r>
        <w:rPr>
          <w:spacing w:val="-5"/>
        </w:rPr>
        <w:t>Plan)</w:t>
      </w:r>
    </w:p>
    <w:p w:rsidR="00000000" w:rsidRDefault="00CE0B6C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E0B6C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spacing w:before="59"/>
        <w:ind w:left="1310"/>
      </w:pPr>
      <w:bookmarkStart w:id="4" w:name="Table 5"/>
      <w:bookmarkEnd w:id="4"/>
      <w:r>
        <w:rPr>
          <w:spacing w:val="-6"/>
        </w:rPr>
        <w:t xml:space="preserve">[Tier] </w:t>
      </w:r>
      <w:r>
        <w:rPr>
          <w:spacing w:val="-1"/>
        </w:rPr>
        <w:t>HDHP</w:t>
      </w:r>
      <w:r>
        <w:rPr>
          <w:spacing w:val="3"/>
        </w:rPr>
        <w:t xml:space="preserve"> </w:t>
      </w:r>
      <w:r>
        <w:rPr>
          <w:spacing w:val="-5"/>
        </w:rPr>
        <w:t>(Health</w:t>
      </w:r>
      <w:r>
        <w:rPr>
          <w:spacing w:val="-6"/>
        </w:rPr>
        <w:t xml:space="preserve"> Tradition</w:t>
      </w:r>
      <w:r>
        <w:rPr>
          <w:spacing w:val="-7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</w:t>
      </w:r>
      <w:r>
        <w:rPr>
          <w:spacing w:val="-5"/>
        </w:rPr>
        <w:t>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left="1310" w:right="1276"/>
      </w:pP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1"/>
        </w:rPr>
        <w:t>HDHP</w:t>
      </w:r>
      <w:r>
        <w:rPr>
          <w:spacing w:val="5"/>
        </w:rPr>
        <w:t xml:space="preserve"> </w:t>
      </w:r>
      <w:r>
        <w:rPr>
          <w:spacing w:val="-5"/>
        </w:rPr>
        <w:t>Low/High (Health</w:t>
      </w:r>
      <w:r>
        <w:rPr>
          <w:spacing w:val="-6"/>
        </w:rPr>
        <w:t xml:space="preserve"> Tradition</w:t>
      </w:r>
      <w:r>
        <w:rPr>
          <w:spacing w:val="-5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5"/>
        </w:rPr>
        <w:t>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left="1310"/>
      </w:pP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1"/>
        </w:rPr>
        <w:t>Rx</w:t>
      </w:r>
      <w:r>
        <w:rPr>
          <w:spacing w:val="2"/>
        </w:rPr>
        <w:t xml:space="preserve"> </w:t>
      </w:r>
      <w:r>
        <w:rPr>
          <w:spacing w:val="-5"/>
        </w:rPr>
        <w:t>(Health</w:t>
      </w:r>
      <w:r>
        <w:rPr>
          <w:spacing w:val="-8"/>
        </w:rPr>
        <w:t xml:space="preserve"> </w:t>
      </w:r>
      <w:r>
        <w:rPr>
          <w:spacing w:val="-6"/>
        </w:rPr>
        <w:t>Tradition</w:t>
      </w:r>
      <w:r>
        <w:rPr>
          <w:spacing w:val="-8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5"/>
        </w:rPr>
        <w:t>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left="1310"/>
      </w:pPr>
      <w:r>
        <w:rPr>
          <w:spacing w:val="-4"/>
        </w:rPr>
        <w:t>Medica</w:t>
      </w:r>
      <w:r>
        <w:rPr>
          <w:spacing w:val="-5"/>
        </w:rPr>
        <w:t xml:space="preserve"> </w:t>
      </w:r>
      <w:r>
        <w:rPr>
          <w:spacing w:val="-6"/>
        </w:rPr>
        <w:t>Individual</w:t>
      </w:r>
      <w:r>
        <w:rPr>
          <w:spacing w:val="5"/>
        </w:rPr>
        <w:t xml:space="preserve"> </w:t>
      </w:r>
      <w:r>
        <w:rPr>
          <w:spacing w:val="-4"/>
        </w:rPr>
        <w:t xml:space="preserve">Choice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5"/>
        </w:rPr>
        <w:t>(Medica)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left="1310" w:right="2141"/>
      </w:pPr>
      <w:r>
        <w:rPr>
          <w:spacing w:val="-4"/>
        </w:rPr>
        <w:t>Medica</w:t>
      </w:r>
      <w:r>
        <w:rPr>
          <w:spacing w:val="-5"/>
        </w:rPr>
        <w:t xml:space="preserve"> </w:t>
      </w:r>
      <w:r>
        <w:rPr>
          <w:spacing w:val="-6"/>
        </w:rPr>
        <w:t>Individual</w:t>
      </w:r>
      <w:r>
        <w:rPr>
          <w:spacing w:val="6"/>
        </w:rPr>
        <w:t xml:space="preserve"> </w:t>
      </w:r>
      <w:r>
        <w:rPr>
          <w:spacing w:val="-4"/>
        </w:rPr>
        <w:t xml:space="preserve">Choice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4"/>
        </w:rPr>
        <w:t>HSA/Plus</w:t>
      </w:r>
      <w:r>
        <w:rPr>
          <w:rFonts w:ascii="Times New Roman" w:hAnsi="Times New Roman" w:cs="Times New Roman"/>
          <w:spacing w:val="31"/>
          <w:w w:val="101"/>
        </w:rPr>
        <w:t xml:space="preserve"> </w:t>
      </w:r>
      <w:r>
        <w:rPr>
          <w:spacing w:val="-5"/>
        </w:rPr>
        <w:t>(Medica)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left="1310" w:right="1745"/>
      </w:pPr>
      <w:r>
        <w:rPr>
          <w:spacing w:val="-5"/>
        </w:rPr>
        <w:t>MercyCare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6"/>
        </w:rPr>
        <w:t>Option</w:t>
      </w:r>
      <w:r>
        <w:rPr>
          <w:spacing w:val="-3"/>
        </w:rPr>
        <w:t xml:space="preserve"> </w:t>
      </w:r>
      <w:r>
        <w:rPr>
          <w:spacing w:val="-5"/>
        </w:rPr>
        <w:t>(MercyCare</w:t>
      </w:r>
      <w: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5"/>
        </w:rPr>
        <w:t>Plans)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left="1310"/>
      </w:pPr>
      <w:r>
        <w:rPr>
          <w:spacing w:val="-4"/>
        </w:rPr>
        <w:t>Molina</w:t>
      </w:r>
      <w:r>
        <w:rPr>
          <w:spacing w:val="-2"/>
        </w:rPr>
        <w:t xml:space="preserve"> </w:t>
      </w:r>
      <w:r>
        <w:rPr>
          <w:spacing w:val="-6"/>
        </w:rPr>
        <w:t>Marketplace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4"/>
        </w:rPr>
        <w:t>(Molina</w:t>
      </w:r>
      <w:r>
        <w:rPr>
          <w:spacing w:val="-2"/>
        </w:rPr>
        <w:t xml:space="preserve"> </w:t>
      </w:r>
      <w:r>
        <w:rPr>
          <w:spacing w:val="-7"/>
        </w:rPr>
        <w:t>Marketplace)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11"/>
        </w:tabs>
        <w:kinsoku w:val="0"/>
        <w:overflowPunct w:val="0"/>
        <w:ind w:left="1310"/>
      </w:pPr>
      <w:r>
        <w:rPr>
          <w:spacing w:val="-6"/>
        </w:rPr>
        <w:t>Prestige [Tier]</w:t>
      </w:r>
      <w:r>
        <w:rPr>
          <w:spacing w:val="-5"/>
        </w:rPr>
        <w:t xml:space="preserve"> </w:t>
      </w:r>
      <w:r>
        <w:rPr>
          <w:spacing w:val="-6"/>
        </w:rPr>
        <w:t>(Network</w:t>
      </w:r>
      <w:r>
        <w:rPr>
          <w:spacing w:val="5"/>
        </w:rPr>
        <w:t xml:space="preserve"> </w:t>
      </w:r>
      <w:r>
        <w:rPr>
          <w:spacing w:val="-6"/>
        </w:rPr>
        <w:t xml:space="preserve">Health </w:t>
      </w:r>
      <w:r>
        <w:rPr>
          <w:spacing w:val="-5"/>
        </w:rPr>
        <w:t>Plan)</w:t>
      </w:r>
    </w:p>
    <w:p w:rsidR="00000000" w:rsidRDefault="00CE0B6C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E0B6C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spacing w:before="59"/>
        <w:ind w:left="1320"/>
      </w:pPr>
      <w:bookmarkStart w:id="5" w:name="Table 6"/>
      <w:bookmarkEnd w:id="5"/>
      <w:r>
        <w:rPr>
          <w:spacing w:val="-2"/>
        </w:rPr>
        <w:t>COINS</w:t>
      </w:r>
      <w:r>
        <w:rPr>
          <w:spacing w:val="12"/>
        </w:rPr>
        <w:t xml:space="preserve"> </w:t>
      </w:r>
      <w:r>
        <w:rPr>
          <w:spacing w:val="-4"/>
        </w:rPr>
        <w:t>(Physicians</w:t>
      </w:r>
      <w:r>
        <w:rPr>
          <w:spacing w:val="8"/>
        </w:rPr>
        <w:t xml:space="preserve"> </w:t>
      </w:r>
      <w:r>
        <w:rPr>
          <w:spacing w:val="-4"/>
        </w:rPr>
        <w:t>Plus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-2"/>
        </w:rPr>
        <w:t xml:space="preserve"> </w:t>
      </w:r>
      <w:r>
        <w:rPr>
          <w:spacing w:val="-8"/>
        </w:rPr>
        <w:t>Corporation)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 w:right="2410"/>
      </w:pPr>
      <w:r>
        <w:rPr>
          <w:spacing w:val="-2"/>
        </w:rPr>
        <w:t>COINS</w:t>
      </w:r>
      <w:r>
        <w:rPr>
          <w:spacing w:val="7"/>
        </w:rPr>
        <w:t xml:space="preserve"> </w:t>
      </w:r>
      <w:r>
        <w:rPr>
          <w:spacing w:val="-1"/>
        </w:rPr>
        <w:t>OV</w:t>
      </w:r>
      <w:r>
        <w:rPr>
          <w:spacing w:val="5"/>
        </w:rPr>
        <w:t xml:space="preserve"> </w:t>
      </w:r>
      <w:r>
        <w:rPr>
          <w:spacing w:val="-4"/>
        </w:rPr>
        <w:t>(Physicians</w:t>
      </w:r>
      <w:r>
        <w:rPr>
          <w:spacing w:val="4"/>
        </w:rPr>
        <w:t xml:space="preserve"> </w:t>
      </w:r>
      <w:r>
        <w:rPr>
          <w:spacing w:val="-4"/>
        </w:rPr>
        <w:t>Plus</w:t>
      </w:r>
      <w:r>
        <w:rPr>
          <w:spacing w:val="4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33"/>
          <w:w w:val="101"/>
        </w:rPr>
        <w:t xml:space="preserve"> </w:t>
      </w:r>
      <w:r>
        <w:rPr>
          <w:spacing w:val="-8"/>
        </w:rPr>
        <w:t>Corporation)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 w:right="1629"/>
      </w:pPr>
      <w:r>
        <w:rPr>
          <w:spacing w:val="-2"/>
        </w:rPr>
        <w:t>COINS</w:t>
      </w:r>
      <w:r>
        <w:rPr>
          <w:spacing w:val="6"/>
        </w:rPr>
        <w:t xml:space="preserve"> </w:t>
      </w:r>
      <w:r>
        <w:rPr>
          <w:spacing w:val="-1"/>
        </w:rPr>
        <w:t>OV</w:t>
      </w:r>
      <w:r>
        <w:rPr>
          <w:spacing w:val="2"/>
        </w:rPr>
        <w:t xml:space="preserve"> </w:t>
      </w:r>
      <w:r>
        <w:rPr>
          <w:spacing w:val="-1"/>
        </w:rPr>
        <w:t>LTD</w:t>
      </w:r>
      <w:r>
        <w:rPr>
          <w:spacing w:val="3"/>
        </w:rPr>
        <w:t xml:space="preserve"> </w:t>
      </w:r>
      <w:r>
        <w:rPr>
          <w:spacing w:val="-4"/>
        </w:rPr>
        <w:t>(Physicians</w:t>
      </w:r>
      <w:r>
        <w:rPr>
          <w:spacing w:val="3"/>
        </w:rPr>
        <w:t xml:space="preserve"> </w:t>
      </w:r>
      <w:r>
        <w:rPr>
          <w:spacing w:val="-4"/>
        </w:rPr>
        <w:t>Plus</w:t>
      </w:r>
      <w:r>
        <w:rPr>
          <w:spacing w:val="3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8"/>
        </w:rPr>
        <w:t>Corporation)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1"/>
        </w:rPr>
        <w:t>OV</w:t>
      </w:r>
      <w:r>
        <w:rPr>
          <w:spacing w:val="6"/>
        </w:rPr>
        <w:t xml:space="preserve"> </w:t>
      </w:r>
      <w:r>
        <w:rPr>
          <w:spacing w:val="-4"/>
        </w:rPr>
        <w:t>(Physicians</w:t>
      </w:r>
      <w:r>
        <w:rPr>
          <w:spacing w:val="7"/>
        </w:rPr>
        <w:t xml:space="preserve"> </w:t>
      </w:r>
      <w:r>
        <w:rPr>
          <w:spacing w:val="-4"/>
        </w:rPr>
        <w:t>Plus</w:t>
      </w:r>
      <w:r>
        <w:rPr>
          <w:spacing w:val="7"/>
        </w:rPr>
        <w:t xml:space="preserve"> </w:t>
      </w:r>
      <w:r>
        <w:rPr>
          <w:spacing w:val="-6"/>
        </w:rPr>
        <w:t>Insurance</w:t>
      </w:r>
      <w:r>
        <w:rPr>
          <w:spacing w:val="-3"/>
        </w:rPr>
        <w:t xml:space="preserve"> </w:t>
      </w:r>
      <w:r>
        <w:rPr>
          <w:spacing w:val="-8"/>
        </w:rPr>
        <w:t>Corporation)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1"/>
        </w:rPr>
        <w:t>OV</w:t>
      </w:r>
      <w:r>
        <w:rPr>
          <w:spacing w:val="4"/>
        </w:rPr>
        <w:t xml:space="preserve"> </w:t>
      </w:r>
      <w:r>
        <w:rPr>
          <w:spacing w:val="-1"/>
        </w:rPr>
        <w:t>LTD</w:t>
      </w:r>
      <w:r>
        <w:rPr>
          <w:spacing w:val="5"/>
        </w:rPr>
        <w:t xml:space="preserve"> </w:t>
      </w:r>
      <w:r>
        <w:rPr>
          <w:spacing w:val="-4"/>
        </w:rPr>
        <w:t>(Physicians</w:t>
      </w:r>
      <w:r>
        <w:rPr>
          <w:spacing w:val="5"/>
        </w:rPr>
        <w:t xml:space="preserve"> </w:t>
      </w:r>
      <w:r>
        <w:rPr>
          <w:spacing w:val="-4"/>
        </w:rPr>
        <w:t>Plus</w:t>
      </w:r>
      <w:r>
        <w:rPr>
          <w:spacing w:val="5"/>
        </w:rPr>
        <w:t xml:space="preserve"> </w:t>
      </w:r>
      <w:r>
        <w:rPr>
          <w:spacing w:val="-6"/>
        </w:rPr>
        <w:t xml:space="preserve">Insurance </w:t>
      </w:r>
      <w:r>
        <w:rPr>
          <w:spacing w:val="-8"/>
        </w:rPr>
        <w:t>Corporation)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4"/>
        </w:rPr>
        <w:t>Classic/Select</w:t>
      </w:r>
      <w:r>
        <w:rPr>
          <w:spacing w:val="-3"/>
        </w:rPr>
        <w:t xml:space="preserve"> </w:t>
      </w:r>
      <w:r>
        <w:rPr>
          <w:spacing w:val="-5"/>
        </w:rPr>
        <w:t>(Security</w:t>
      </w:r>
      <w:r>
        <w:rPr>
          <w:spacing w:val="10"/>
        </w:rPr>
        <w:t xml:space="preserve"> </w:t>
      </w:r>
      <w:r>
        <w:rPr>
          <w:spacing w:val="-6"/>
        </w:rPr>
        <w:t>Health</w:t>
      </w:r>
      <w:r>
        <w:rPr>
          <w:spacing w:val="-1"/>
        </w:rPr>
        <w:t xml:space="preserve"> </w:t>
      </w:r>
      <w:r>
        <w:rPr>
          <w:spacing w:val="-5"/>
        </w:rPr>
        <w:t>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4"/>
        </w:rPr>
        <w:t>Classic/Select</w:t>
      </w:r>
      <w:r>
        <w:rPr>
          <w:spacing w:val="-5"/>
        </w:rPr>
        <w:t xml:space="preserve"> </w:t>
      </w:r>
      <w:r>
        <w:rPr>
          <w:spacing w:val="-1"/>
        </w:rPr>
        <w:t>HDHP</w:t>
      </w:r>
      <w:r>
        <w:rPr>
          <w:spacing w:val="7"/>
        </w:rPr>
        <w:t xml:space="preserve"> </w:t>
      </w:r>
      <w:r>
        <w:rPr>
          <w:spacing w:val="-5"/>
        </w:rPr>
        <w:t>(Security</w:t>
      </w:r>
      <w:r>
        <w:rPr>
          <w:spacing w:val="7"/>
        </w:rPr>
        <w:t xml:space="preserve"> </w:t>
      </w:r>
      <w:r>
        <w:rPr>
          <w:spacing w:val="-6"/>
        </w:rPr>
        <w:t>Health</w:t>
      </w:r>
      <w:r>
        <w:rPr>
          <w:spacing w:val="-3"/>
        </w:rPr>
        <w:t xml:space="preserve"> </w:t>
      </w:r>
      <w:r>
        <w:rPr>
          <w:spacing w:val="-5"/>
        </w:rPr>
        <w:t>Plan)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1320"/>
        </w:tabs>
        <w:kinsoku w:val="0"/>
        <w:overflowPunct w:val="0"/>
        <w:ind w:left="1320"/>
      </w:pPr>
      <w:r>
        <w:rPr>
          <w:spacing w:val="-6"/>
        </w:rPr>
        <w:t>[Tier]</w:t>
      </w:r>
      <w:r>
        <w:rPr>
          <w:spacing w:val="7"/>
        </w:rPr>
        <w:t xml:space="preserve"> </w:t>
      </w:r>
      <w:r>
        <w:rPr>
          <w:spacing w:val="-6"/>
        </w:rPr>
        <w:t>Compass</w:t>
      </w:r>
      <w:r>
        <w:rPr>
          <w:spacing w:val="18"/>
        </w:rPr>
        <w:t xml:space="preserve"> </w:t>
      </w:r>
      <w:r>
        <w:rPr>
          <w:spacing w:val="-7"/>
        </w:rPr>
        <w:t>(UnitedHealthcare)</w:t>
      </w:r>
    </w:p>
    <w:p w:rsidR="00000000" w:rsidRDefault="00CE0B6C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</w:pPr>
      <w:r>
        <w:rPr>
          <w:spacing w:val="-7"/>
        </w:rPr>
        <w:t>(continued)</w:t>
      </w:r>
    </w:p>
    <w:p w:rsidR="00000000" w:rsidRDefault="00CE0B6C">
      <w:pPr>
        <w:pStyle w:val="BodyText"/>
        <w:kinsoku w:val="0"/>
        <w:overflowPunct w:val="0"/>
        <w:spacing w:before="0"/>
        <w:ind w:left="3873" w:right="4241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CE0B6C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spacing w:before="59"/>
        <w:ind w:left="811" w:hanging="595"/>
      </w:pPr>
      <w:bookmarkStart w:id="6" w:name="Table 7"/>
      <w:bookmarkEnd w:id="6"/>
      <w:r>
        <w:rPr>
          <w:spacing w:val="-5"/>
        </w:rPr>
        <w:t>Unity</w:t>
      </w:r>
      <w:r>
        <w:rPr>
          <w:spacing w:val="2"/>
        </w:rPr>
        <w:t xml:space="preserve"> </w:t>
      </w:r>
      <w:r>
        <w:rPr>
          <w:spacing w:val="-4"/>
        </w:rPr>
        <w:t>Beloit</w:t>
      </w:r>
      <w:r>
        <w:rPr>
          <w:spacing w:val="-9"/>
        </w:rPr>
        <w:t xml:space="preserve"> </w:t>
      </w:r>
      <w:r>
        <w:rPr>
          <w:spacing w:val="-4"/>
        </w:rPr>
        <w:t>One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(Unity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7"/>
        </w:rPr>
        <w:t>Insurance)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1266" w:hanging="595"/>
      </w:pPr>
      <w:r>
        <w:rPr>
          <w:spacing w:val="-5"/>
        </w:rPr>
        <w:t>Unity</w:t>
      </w:r>
      <w:r>
        <w:rPr>
          <w:spacing w:val="4"/>
        </w:rPr>
        <w:t xml:space="preserve"> </w:t>
      </w:r>
      <w:r>
        <w:rPr>
          <w:spacing w:val="-4"/>
        </w:rPr>
        <w:t>Beloit</w:t>
      </w:r>
      <w:r>
        <w:rPr>
          <w:spacing w:val="-7"/>
        </w:rPr>
        <w:t xml:space="preserve"> </w:t>
      </w:r>
      <w:r>
        <w:rPr>
          <w:spacing w:val="-4"/>
        </w:rPr>
        <w:t>One</w:t>
      </w:r>
      <w:r>
        <w:rPr>
          <w:spacing w:val="-6"/>
        </w:rPr>
        <w:t xml:space="preserve"> [Tier]</w:t>
      </w:r>
      <w:r>
        <w:rPr>
          <w:spacing w:val="-5"/>
        </w:rPr>
        <w:t xml:space="preserve"> </w:t>
      </w:r>
      <w:r>
        <w:rPr>
          <w:spacing w:val="-6"/>
        </w:rPr>
        <w:t>Value/Choice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6"/>
        </w:rPr>
        <w:t>Value/Deductible/Exclusive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7"/>
        </w:rPr>
        <w:t>Value/Maintenance/Plus/Plus</w:t>
      </w:r>
      <w:r>
        <w:rPr>
          <w:spacing w:val="15"/>
        </w:rPr>
        <w:t xml:space="preserve"> </w:t>
      </w:r>
      <w:r>
        <w:rPr>
          <w:spacing w:val="-7"/>
        </w:rPr>
        <w:t>Dental</w:t>
      </w:r>
      <w:r>
        <w:rPr>
          <w:spacing w:val="15"/>
        </w:rPr>
        <w:t xml:space="preserve"> </w:t>
      </w:r>
      <w:r>
        <w:rPr>
          <w:spacing w:val="-4"/>
        </w:rPr>
        <w:t>(Unity</w:t>
      </w:r>
      <w:r>
        <w:rPr>
          <w:spacing w:val="15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Insurance)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Unity</w:t>
      </w:r>
      <w:r>
        <w:rPr>
          <w:spacing w:val="2"/>
        </w:rPr>
        <w:t xml:space="preserve"> </w:t>
      </w:r>
      <w:r>
        <w:rPr>
          <w:spacing w:val="-3"/>
        </w:rPr>
        <w:t>Elite</w:t>
      </w:r>
      <w:r>
        <w:rPr>
          <w:spacing w:val="-7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(Unity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8"/>
        </w:rPr>
        <w:t xml:space="preserve"> </w:t>
      </w:r>
      <w:r>
        <w:rPr>
          <w:spacing w:val="-7"/>
        </w:rPr>
        <w:t>Insurance)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1266" w:hanging="595"/>
      </w:pPr>
      <w:r>
        <w:rPr>
          <w:spacing w:val="-5"/>
        </w:rPr>
        <w:t>Unity</w:t>
      </w:r>
      <w:r>
        <w:rPr>
          <w:spacing w:val="5"/>
        </w:rPr>
        <w:t xml:space="preserve"> </w:t>
      </w:r>
      <w:r>
        <w:rPr>
          <w:spacing w:val="-3"/>
        </w:rPr>
        <w:t>Elite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4"/>
        </w:rPr>
        <w:t xml:space="preserve"> </w:t>
      </w:r>
      <w:r>
        <w:rPr>
          <w:spacing w:val="-6"/>
        </w:rPr>
        <w:t>Value/Choice</w:t>
      </w:r>
      <w:r>
        <w:rPr>
          <w:rFonts w:ascii="Times New Roman" w:hAnsi="Times New Roman" w:cs="Times New Roman"/>
          <w:spacing w:val="30"/>
          <w:w w:val="101"/>
        </w:rPr>
        <w:t xml:space="preserve"> </w:t>
      </w:r>
      <w:r>
        <w:rPr>
          <w:spacing w:val="-6"/>
        </w:rPr>
        <w:t>Value/Deductible/Exclusive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7"/>
        </w:rPr>
        <w:t>Value/Maintenance/Plus/Plus</w:t>
      </w:r>
      <w:r>
        <w:rPr>
          <w:spacing w:val="15"/>
        </w:rPr>
        <w:t xml:space="preserve"> </w:t>
      </w:r>
      <w:r>
        <w:rPr>
          <w:spacing w:val="-7"/>
        </w:rPr>
        <w:t>Dental</w:t>
      </w:r>
      <w:r>
        <w:rPr>
          <w:spacing w:val="15"/>
        </w:rPr>
        <w:t xml:space="preserve"> </w:t>
      </w:r>
      <w:r>
        <w:rPr>
          <w:spacing w:val="-4"/>
        </w:rPr>
        <w:t>(Unity</w:t>
      </w:r>
      <w:r>
        <w:rPr>
          <w:spacing w:val="15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Insurance)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hanging="595"/>
      </w:pPr>
      <w:r>
        <w:rPr>
          <w:spacing w:val="-5"/>
        </w:rPr>
        <w:t>Unity</w:t>
      </w:r>
      <w:r>
        <w:rPr>
          <w:spacing w:val="3"/>
        </w:rPr>
        <w:t xml:space="preserve"> </w:t>
      </w:r>
      <w:r>
        <w:rPr>
          <w:spacing w:val="-4"/>
        </w:rPr>
        <w:t>Prime</w:t>
      </w:r>
      <w:r>
        <w:rPr>
          <w:spacing w:val="-7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(Unity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-7"/>
        </w:rPr>
        <w:t xml:space="preserve"> Insurance)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1266" w:hanging="595"/>
      </w:pPr>
      <w:r>
        <w:rPr>
          <w:spacing w:val="-5"/>
        </w:rPr>
        <w:t>Unity</w:t>
      </w:r>
      <w:r>
        <w:rPr>
          <w:spacing w:val="6"/>
        </w:rPr>
        <w:t xml:space="preserve"> </w:t>
      </w:r>
      <w:r>
        <w:rPr>
          <w:spacing w:val="-4"/>
        </w:rPr>
        <w:t xml:space="preserve">Prime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6"/>
        </w:rPr>
        <w:t>Value/Choice</w:t>
      </w:r>
      <w:r>
        <w:rPr>
          <w:rFonts w:ascii="Times New Roman" w:hAnsi="Times New Roman" w:cs="Times New Roman"/>
          <w:spacing w:val="23"/>
          <w:w w:val="101"/>
        </w:rPr>
        <w:t xml:space="preserve"> </w:t>
      </w:r>
      <w:r>
        <w:rPr>
          <w:spacing w:val="-6"/>
        </w:rPr>
        <w:t>Value/Deductible/Exclusive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7"/>
        </w:rPr>
        <w:t>Value/Maintenance/Plus/Plus</w:t>
      </w:r>
      <w:r>
        <w:rPr>
          <w:spacing w:val="15"/>
        </w:rPr>
        <w:t xml:space="preserve"> </w:t>
      </w:r>
      <w:r>
        <w:rPr>
          <w:spacing w:val="-7"/>
        </w:rPr>
        <w:t>Dental</w:t>
      </w:r>
      <w:r>
        <w:rPr>
          <w:spacing w:val="15"/>
        </w:rPr>
        <w:t xml:space="preserve"> </w:t>
      </w:r>
      <w:r>
        <w:rPr>
          <w:spacing w:val="-4"/>
        </w:rPr>
        <w:t>(Unity</w:t>
      </w:r>
      <w:r>
        <w:rPr>
          <w:spacing w:val="15"/>
        </w:rPr>
        <w:t xml:space="preserve"> </w:t>
      </w:r>
      <w:r>
        <w:rPr>
          <w:spacing w:val="-8"/>
        </w:rPr>
        <w:t>Health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7"/>
        </w:rPr>
        <w:t>Insurance)</w:t>
      </w:r>
    </w:p>
    <w:p w:rsidR="00000000" w:rsidRDefault="00CE0B6C">
      <w:pPr>
        <w:pStyle w:val="BodyText"/>
        <w:numPr>
          <w:ilvl w:val="0"/>
          <w:numId w:val="2"/>
        </w:numPr>
        <w:tabs>
          <w:tab w:val="left" w:pos="812"/>
        </w:tabs>
        <w:kinsoku w:val="0"/>
        <w:overflowPunct w:val="0"/>
        <w:ind w:left="811" w:right="1266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CE0B6C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CE0B6C">
      <w:pPr>
        <w:pStyle w:val="BodyText"/>
        <w:numPr>
          <w:ilvl w:val="0"/>
          <w:numId w:val="1"/>
        </w:numPr>
        <w:tabs>
          <w:tab w:val="left" w:pos="658"/>
        </w:tabs>
        <w:kinsoku w:val="0"/>
        <w:overflowPunct w:val="0"/>
        <w:spacing w:before="59"/>
        <w:ind w:hanging="441"/>
      </w:pPr>
      <w:bookmarkStart w:id="7" w:name="Report"/>
      <w:bookmarkStart w:id="8" w:name="Detailed and/or summarized report"/>
      <w:bookmarkStart w:id="9" w:name="Table 1"/>
      <w:bookmarkEnd w:id="7"/>
      <w:bookmarkEnd w:id="8"/>
      <w:bookmarkEnd w:id="9"/>
      <w:r>
        <w:rPr>
          <w:spacing w:val="-3"/>
        </w:rPr>
        <w:t>Wisconsin</w:t>
      </w:r>
      <w:r>
        <w:rPr>
          <w:spacing w:val="-2"/>
        </w:rPr>
        <w:t xml:space="preserve"> </w:t>
      </w:r>
      <w:r>
        <w:rPr>
          <w:spacing w:val="-3"/>
        </w:rPr>
        <w:t>AIDS/HIV</w:t>
      </w:r>
      <w:r>
        <w:rPr>
          <w:spacing w:val="9"/>
        </w:rPr>
        <w:t xml:space="preserve"> </w:t>
      </w:r>
      <w:r>
        <w:rPr>
          <w:spacing w:val="-5"/>
        </w:rPr>
        <w:t>Drug</w:t>
      </w:r>
      <w:r>
        <w:rPr>
          <w:spacing w:val="-4"/>
        </w:rPr>
        <w:t xml:space="preserve"> Assistance</w:t>
      </w:r>
      <w:r>
        <w:rPr>
          <w:spacing w:val="-2"/>
        </w:rPr>
        <w:t xml:space="preserve"> </w:t>
      </w:r>
      <w:r>
        <w:rPr>
          <w:spacing w:val="-7"/>
        </w:rPr>
        <w:t>Program</w:t>
      </w:r>
    </w:p>
    <w:p w:rsidR="00000000" w:rsidRDefault="00CE0B6C">
      <w:pPr>
        <w:pStyle w:val="BodyText"/>
        <w:numPr>
          <w:ilvl w:val="0"/>
          <w:numId w:val="1"/>
        </w:numPr>
        <w:tabs>
          <w:tab w:val="left" w:pos="658"/>
        </w:tabs>
        <w:kinsoku w:val="0"/>
        <w:overflowPunct w:val="0"/>
        <w:ind w:hanging="441"/>
      </w:pPr>
      <w:r>
        <w:rPr>
          <w:spacing w:val="-3"/>
        </w:rPr>
        <w:t>Wisconsin</w:t>
      </w:r>
      <w:r>
        <w:rPr>
          <w:spacing w:val="-2"/>
        </w:rPr>
        <w:t xml:space="preserve"> </w:t>
      </w:r>
      <w:r>
        <w:rPr>
          <w:spacing w:val="-6"/>
        </w:rPr>
        <w:t>Chronic</w:t>
      </w:r>
      <w:r>
        <w:rPr>
          <w:spacing w:val="10"/>
        </w:rPr>
        <w:t xml:space="preserve"> </w:t>
      </w:r>
      <w:r>
        <w:rPr>
          <w:spacing w:val="-4"/>
        </w:rPr>
        <w:t>Disease</w:t>
      </w:r>
      <w:r>
        <w:rPr>
          <w:spacing w:val="-1"/>
        </w:rPr>
        <w:t xml:space="preserve"> </w:t>
      </w:r>
      <w:r>
        <w:rPr>
          <w:spacing w:val="-7"/>
        </w:rPr>
        <w:t>Program</w:t>
      </w:r>
    </w:p>
    <w:p w:rsidR="00000000" w:rsidRDefault="00CE0B6C">
      <w:pPr>
        <w:pStyle w:val="BodyText"/>
        <w:numPr>
          <w:ilvl w:val="0"/>
          <w:numId w:val="1"/>
        </w:numPr>
        <w:tabs>
          <w:tab w:val="left" w:pos="658"/>
        </w:tabs>
        <w:kinsoku w:val="0"/>
        <w:overflowPunct w:val="0"/>
        <w:ind w:hanging="441"/>
      </w:pPr>
      <w:r>
        <w:rPr>
          <w:spacing w:val="-3"/>
        </w:rPr>
        <w:t>Wisconsin</w:t>
      </w:r>
      <w:r>
        <w:rPr>
          <w:spacing w:val="15"/>
        </w:rPr>
        <w:t xml:space="preserve"> </w:t>
      </w:r>
      <w:r>
        <w:rPr>
          <w:spacing w:val="-8"/>
        </w:rPr>
        <w:t>SeniorCare</w:t>
      </w:r>
    </w:p>
    <w:sectPr w:rsidR="00000000">
      <w:headerReference w:type="default" r:id="rId11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E0B6C">
      <w:r>
        <w:separator/>
      </w:r>
    </w:p>
  </w:endnote>
  <w:endnote w:type="continuationSeparator" w:id="0">
    <w:p w:rsidR="00000000" w:rsidRDefault="00CE0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E0B6C">
      <w:r>
        <w:separator/>
      </w:r>
    </w:p>
  </w:footnote>
  <w:footnote w:type="continuationSeparator" w:id="0">
    <w:p w:rsidR="00000000" w:rsidRDefault="00CE0B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E0B6C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7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08A905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WTsIA&#10;AADbAAAADwAAAGRycy9kb3ducmV2LnhtbESPzWvCQBTE74L/w/KE3nRjhVpSV9Gi0KNfl94e2dck&#10;mn0bs5sv//quIHgcZuY3zGLVmUI0VLncsoLpJAJBnFidc6rgfNqNP0E4j6yxsEwKenKwWg4HC4y1&#10;bflAzdGnIkDYxagg876MpXRJRgbdxJbEwfuzlUEfZJVKXWEb4KaQ71H0IQ3mHBYyLOk7o+R6rI2C&#10;4nC7MPX77e+dbxTV/rrpcKvU26hbf4Hw1PlX+Nn+0Qpmc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pZO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CPL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Y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DpAj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Wt8QA&#10;AADbAAAADwAAAGRycy9kb3ducmV2LnhtbESPQWsCMRSE7wX/Q3iCl6LZ1lJ0NUopCB7soWsv3h6b&#10;52bb5GXZxDX+e1Mo9DjMzDfMepucFQP1ofWs4GlWgCCuvW65UfB13E0XIEJE1mg9k4IbBdhuRg9r&#10;LLW/8icNVWxEhnAoUYGJsSulDLUhh2HmO+LsnX3vMGbZN1L3eM1wZ+VzUbxKhy3nBYMdvRuqf6qL&#10;U7A7fT+aU3sZ7Lx6ielgP1J9Wyo1Gae3FYhIKf6H/9p7rWC+hN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mVrf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MV8EA&#10;AADbAAAADwAAAGRycy9kb3ducmV2LnhtbERPTWsCMRC9C/0PYYRepGZtRdqtUYog9FAPrl68DZvp&#10;ZmsyWTZxjf++OQgeH+97uU7OioH60HpWMJsWIIhrr1tuFBwP25d3ECEia7SeScGNAqxXT6Mlltpf&#10;eU9DFRuRQziUqMDE2JVShtqQwzD1HXHmfn3vMGbYN1L3eM3hzsrXolhIhy3nBoMdbQzV5+riFGxP&#10;fxNzai+DfavmMf3YXapvH0o9j9PXJ4hIKT7Ed/e3VjDP6/OX/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ajFf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llsAIAAKo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PU3ll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a9sQIAALA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GMGvb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25465" cy="1722120"/>
              <wp:effectExtent l="0" t="0" r="0" b="0"/>
              <wp:wrapNone/>
              <wp:docPr id="3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2546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4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9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24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Wisconsin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(WI)</w:t>
                          </w:r>
                        </w:p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5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2.9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" o:allowincell="f" filled="f" stroked="f">
              <v:textbox inset="0,0,0,0">
                <w:txbxContent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4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9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24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Wisconsin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(WI)</w:t>
                    </w:r>
                  </w:p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5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E0B6C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52DD36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Ip4mt8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nI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AdReci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2cf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1jZx+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1724660</wp:posOffset>
              </wp:positionH>
              <wp:positionV relativeFrom="page">
                <wp:posOffset>1089025</wp:posOffset>
              </wp:positionV>
              <wp:extent cx="4335780" cy="1140460"/>
              <wp:effectExtent l="0" t="0" r="0" b="0"/>
              <wp:wrapNone/>
              <wp:docPr id="2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3578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43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HI3</w:t>
                          </w:r>
                        </w:p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PROGRAM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NAMES</w:t>
                          </w:r>
                        </w:p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65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Wisconsin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(WI)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135.8pt;margin-top:85.75pt;width:341.4pt;height:89.8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" o:allowincell="f" filled="f" stroked="f">
              <v:textbox inset="0,0,0,0">
                <w:txbxContent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43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HI3</w:t>
                    </w:r>
                  </w:p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PROGRAM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NAMES</w:t>
                    </w:r>
                  </w:p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65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Wisconsin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(WI)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E0B6C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E2B5DAD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Yge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Y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IvtiB6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8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C9vYIuyAgAAsQUA&#10;AA4AAAAAAAAAAAAAAAAALgIAAGRycy9lMm9Eb2MueG1sUEsBAi0AFAAGAAgAAAAhACefNBXgAAAA&#10;DQEAAA8AAAAAAAAAAAAAAAAADAUAAGRycy9kb3ducmV2LnhtbFBLBQYAAAAABAAEAPMAAAAZBgAA&#10;AAA=&#10;" o:allowincell="f" filled="f" stroked="f">
              <v:textbox inset="0,0,0,0">
                <w:txbxContent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2657475</wp:posOffset>
              </wp:positionH>
              <wp:positionV relativeFrom="page">
                <wp:posOffset>1089025</wp:posOffset>
              </wp:positionV>
              <wp:extent cx="2459990" cy="1140460"/>
              <wp:effectExtent l="0" t="0" r="0" b="0"/>
              <wp:wrapNone/>
              <wp:docPr id="1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999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HMOs</w:t>
                          </w:r>
                        </w:p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49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Wisconsin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(WI)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209.25pt;margin-top:85.75pt;width:193.7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hsswIAALM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" o:allowincell="f" filled="f" stroked="f">
              <v:textbox inset="0,0,0,0">
                <w:txbxContent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HMOs</w:t>
                    </w:r>
                  </w:p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49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Wisconsin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(WI)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E0B6C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FA8247A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ABbNDwLAQAAMsWAAAOAAAAAAAAAAAAAAAAAC4CAABk&#10;cnMvZTJvRG9jLnhtbFBLAQItABQABgAIAAAAIQDStd0E4QAAAAsBAAAPAAAAAAAAAAAAAAAAAIYG&#10;AABkcnMvZG93bnJldi54bWxQSwUGAAAAAAQABADzAAAAlAcAAAAA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C2Y2I2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7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7.6pt;margin-top:72.3pt;width:8.75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" o:allowincell="f" filled="f" stroked="f">
              <v:textbox inset="0,0,0,0">
                <w:txbxContent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7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07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Wisconsin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(WI)</w:t>
                          </w:r>
                        </w:p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35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75.8pt;margin-top:85.75pt;width:447.65pt;height:135.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3jtAIAALM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EBoXeO0AgAA&#10;sw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07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Wisconsin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(WI)</w:t>
                    </w:r>
                  </w:p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/>
                      <w:ind w:left="20" w:right="135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CE0B6C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34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5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6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37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C300F7" id="Group 33" o:spid="_x0000_s1026" style="position:absolute;margin-left:281.2pt;margin-top:80.3pt;width:48.6pt;height:38.05pt;z-index:-25163673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" o:allowincell="f">
              <v:shape id="Freeform 34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5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6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7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8" type="#_x0000_t202" style="position:absolute;margin-left:70.5pt;margin-top:71.7pt;width:79.65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LNotg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5TLNo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39" type="#_x0000_t202" style="position:absolute;margin-left:548.6pt;margin-top:72.3pt;width:6.8pt;height:10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uVtAIAALA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Csi5W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CE0B6C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151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4"/>
                              <w:sz w:val="48"/>
                              <w:szCs w:val="48"/>
                            </w:rPr>
                            <w:t>Wisconsin</w:t>
                          </w:r>
                          <w:r>
                            <w:rPr>
                              <w:spacing w:val="-2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(WI)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0" type="#_x0000_t202" style="position:absolute;margin-left:140.1pt;margin-top:85.75pt;width:332.05pt;height:89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datA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NycB1q0AgAA&#10;sw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CE0B6C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151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4"/>
                        <w:sz w:val="48"/>
                        <w:szCs w:val="48"/>
                      </w:rPr>
                      <w:t>Wisconsin</w:t>
                    </w:r>
                    <w:r>
                      <w:rPr>
                        <w:spacing w:val="-2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(WI)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1387" w:hanging="1172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236" w:hanging="1172"/>
      </w:pPr>
    </w:lvl>
    <w:lvl w:ilvl="2">
      <w:numFmt w:val="bullet"/>
      <w:lvlText w:val="•"/>
      <w:lvlJc w:val="left"/>
      <w:pPr>
        <w:ind w:left="3085" w:hanging="1172"/>
      </w:pPr>
    </w:lvl>
    <w:lvl w:ilvl="3">
      <w:numFmt w:val="bullet"/>
      <w:lvlText w:val="•"/>
      <w:lvlJc w:val="left"/>
      <w:pPr>
        <w:ind w:left="3935" w:hanging="1172"/>
      </w:pPr>
    </w:lvl>
    <w:lvl w:ilvl="4">
      <w:numFmt w:val="bullet"/>
      <w:lvlText w:val="•"/>
      <w:lvlJc w:val="left"/>
      <w:pPr>
        <w:ind w:left="4784" w:hanging="1172"/>
      </w:pPr>
    </w:lvl>
    <w:lvl w:ilvl="5">
      <w:numFmt w:val="bullet"/>
      <w:lvlText w:val="•"/>
      <w:lvlJc w:val="left"/>
      <w:pPr>
        <w:ind w:left="5633" w:hanging="1172"/>
      </w:pPr>
    </w:lvl>
    <w:lvl w:ilvl="6">
      <w:numFmt w:val="bullet"/>
      <w:lvlText w:val="•"/>
      <w:lvlJc w:val="left"/>
      <w:pPr>
        <w:ind w:left="6482" w:hanging="1172"/>
      </w:pPr>
    </w:lvl>
    <w:lvl w:ilvl="7">
      <w:numFmt w:val="bullet"/>
      <w:lvlText w:val="•"/>
      <w:lvlJc w:val="left"/>
      <w:pPr>
        <w:ind w:left="7332" w:hanging="1172"/>
      </w:pPr>
    </w:lvl>
    <w:lvl w:ilvl="8">
      <w:numFmt w:val="bullet"/>
      <w:lvlText w:val="•"/>
      <w:lvlJc w:val="left"/>
      <w:pPr>
        <w:ind w:left="8181" w:hanging="1172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48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201" w:hanging="1104"/>
      </w:pPr>
    </w:lvl>
    <w:lvl w:ilvl="2">
      <w:numFmt w:val="bullet"/>
      <w:lvlText w:val="•"/>
      <w:lvlJc w:val="left"/>
      <w:pPr>
        <w:ind w:left="3055" w:hanging="1104"/>
      </w:pPr>
    </w:lvl>
    <w:lvl w:ilvl="3">
      <w:numFmt w:val="bullet"/>
      <w:lvlText w:val="•"/>
      <w:lvlJc w:val="left"/>
      <w:pPr>
        <w:ind w:left="3908" w:hanging="1104"/>
      </w:pPr>
    </w:lvl>
    <w:lvl w:ilvl="4">
      <w:numFmt w:val="bullet"/>
      <w:lvlText w:val="•"/>
      <w:lvlJc w:val="left"/>
      <w:pPr>
        <w:ind w:left="4761" w:hanging="1104"/>
      </w:pPr>
    </w:lvl>
    <w:lvl w:ilvl="5">
      <w:numFmt w:val="bullet"/>
      <w:lvlText w:val="•"/>
      <w:lvlJc w:val="left"/>
      <w:pPr>
        <w:ind w:left="5614" w:hanging="1104"/>
      </w:pPr>
    </w:lvl>
    <w:lvl w:ilvl="6">
      <w:numFmt w:val="bullet"/>
      <w:lvlText w:val="•"/>
      <w:lvlJc w:val="left"/>
      <w:pPr>
        <w:ind w:left="6467" w:hanging="1104"/>
      </w:pPr>
    </w:lvl>
    <w:lvl w:ilvl="7">
      <w:numFmt w:val="bullet"/>
      <w:lvlText w:val="•"/>
      <w:lvlJc w:val="left"/>
      <w:pPr>
        <w:ind w:left="7320" w:hanging="1104"/>
      </w:pPr>
    </w:lvl>
    <w:lvl w:ilvl="8">
      <w:numFmt w:val="bullet"/>
      <w:lvlText w:val="•"/>
      <w:lvlJc w:val="left"/>
      <w:pPr>
        <w:ind w:left="8173" w:hanging="1104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"/>
      <w:lvlJc w:val="left"/>
      <w:pPr>
        <w:ind w:left="657" w:hanging="442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1579" w:hanging="442"/>
      </w:pPr>
    </w:lvl>
    <w:lvl w:ilvl="2">
      <w:numFmt w:val="bullet"/>
      <w:lvlText w:val="•"/>
      <w:lvlJc w:val="left"/>
      <w:pPr>
        <w:ind w:left="2502" w:hanging="442"/>
      </w:pPr>
    </w:lvl>
    <w:lvl w:ilvl="3">
      <w:numFmt w:val="bullet"/>
      <w:lvlText w:val="•"/>
      <w:lvlJc w:val="left"/>
      <w:pPr>
        <w:ind w:left="3424" w:hanging="442"/>
      </w:pPr>
    </w:lvl>
    <w:lvl w:ilvl="4">
      <w:numFmt w:val="bullet"/>
      <w:lvlText w:val="•"/>
      <w:lvlJc w:val="left"/>
      <w:pPr>
        <w:ind w:left="4346" w:hanging="442"/>
      </w:pPr>
    </w:lvl>
    <w:lvl w:ilvl="5">
      <w:numFmt w:val="bullet"/>
      <w:lvlText w:val="•"/>
      <w:lvlJc w:val="left"/>
      <w:pPr>
        <w:ind w:left="5268" w:hanging="442"/>
      </w:pPr>
    </w:lvl>
    <w:lvl w:ilvl="6">
      <w:numFmt w:val="bullet"/>
      <w:lvlText w:val="•"/>
      <w:lvlJc w:val="left"/>
      <w:pPr>
        <w:ind w:left="6191" w:hanging="442"/>
      </w:pPr>
    </w:lvl>
    <w:lvl w:ilvl="7">
      <w:numFmt w:val="bullet"/>
      <w:lvlText w:val="•"/>
      <w:lvlJc w:val="left"/>
      <w:pPr>
        <w:ind w:left="7113" w:hanging="442"/>
      </w:pPr>
    </w:lvl>
    <w:lvl w:ilvl="8">
      <w:numFmt w:val="bullet"/>
      <w:lvlText w:val="•"/>
      <w:lvlJc w:val="left"/>
      <w:pPr>
        <w:ind w:left="8035" w:hanging="442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B6C"/>
    <w:rsid w:val="00CE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9"/>
    <o:shapelayout v:ext="edit">
      <o:idmap v:ext="edit" data="1"/>
    </o:shapelayout>
  </w:shapeDefaults>
  <w:decimalSymbol w:val="."/>
  <w:listSeparator w:val=","/>
  <w14:defaultImageDpi w14:val="0"/>
  <w15:docId w15:val="{5F0F61E4-0060-4D83-BA3B-E10CB2162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2017-01-23T21:48:00Z</dcterms:created>
  <dcterms:modified xsi:type="dcterms:W3CDTF">2017-01-23T21:48:00Z</dcterms:modified>
</cp:coreProperties>
</file>